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9F4B28B" w14:textId="075E8D8B" w:rsidR="003A4B7B" w:rsidRPr="000C0AE6" w:rsidRDefault="003A4B7B" w:rsidP="003A4B7B">
      <w:pPr>
        <w:pStyle w:val="Listapunktowana"/>
        <w:numPr>
          <w:ilvl w:val="0"/>
          <w:numId w:val="0"/>
        </w:numPr>
        <w:ind w:left="360" w:hanging="360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Załącznik nr 2 </w:t>
      </w:r>
      <w:r w:rsidRPr="000C0AE6">
        <w:rPr>
          <w:rFonts w:ascii="Verdana" w:hAnsi="Verdana"/>
          <w:i/>
          <w:sz w:val="20"/>
          <w:szCs w:val="20"/>
        </w:rPr>
        <w:t xml:space="preserve"> do umo</w:t>
      </w:r>
      <w:r w:rsidR="00F51367">
        <w:rPr>
          <w:rFonts w:ascii="Verdana" w:hAnsi="Verdana"/>
          <w:i/>
          <w:sz w:val="20"/>
          <w:szCs w:val="20"/>
        </w:rPr>
        <w:t xml:space="preserve">wy nr </w:t>
      </w:r>
      <w:r w:rsidR="00FC3C30">
        <w:rPr>
          <w:rFonts w:ascii="Verdana" w:hAnsi="Verdana"/>
          <w:i/>
          <w:sz w:val="20"/>
          <w:szCs w:val="20"/>
        </w:rPr>
        <w:t>OOL.Z</w:t>
      </w:r>
      <w:r w:rsidR="007924DB">
        <w:rPr>
          <w:rFonts w:ascii="Verdana" w:hAnsi="Verdana"/>
          <w:i/>
          <w:sz w:val="20"/>
          <w:szCs w:val="20"/>
        </w:rPr>
        <w:t>-</w:t>
      </w:r>
      <w:r w:rsidR="00FC3C30">
        <w:rPr>
          <w:rFonts w:ascii="Verdana" w:hAnsi="Verdana"/>
          <w:i/>
          <w:sz w:val="20"/>
          <w:szCs w:val="20"/>
        </w:rPr>
        <w:t>1</w:t>
      </w:r>
      <w:r w:rsidR="006B2BF4">
        <w:rPr>
          <w:rFonts w:ascii="Verdana" w:hAnsi="Verdana"/>
          <w:i/>
          <w:sz w:val="20"/>
          <w:szCs w:val="20"/>
        </w:rPr>
        <w:t>3</w:t>
      </w:r>
      <w:r w:rsidR="00FC3C30">
        <w:rPr>
          <w:rFonts w:ascii="Verdana" w:hAnsi="Verdana"/>
          <w:i/>
          <w:sz w:val="20"/>
          <w:szCs w:val="20"/>
        </w:rPr>
        <w:t>.243</w:t>
      </w:r>
      <w:r w:rsidR="00313B54">
        <w:rPr>
          <w:rFonts w:ascii="Verdana" w:hAnsi="Verdana"/>
          <w:i/>
          <w:sz w:val="20"/>
          <w:szCs w:val="20"/>
        </w:rPr>
        <w:t>1.11</w:t>
      </w:r>
      <w:r w:rsidR="00FC3C30">
        <w:rPr>
          <w:rFonts w:ascii="Verdana" w:hAnsi="Verdana"/>
          <w:i/>
          <w:sz w:val="20"/>
          <w:szCs w:val="20"/>
        </w:rPr>
        <w:t>.202</w:t>
      </w:r>
      <w:r w:rsidR="00876009">
        <w:rPr>
          <w:rFonts w:ascii="Verdana" w:hAnsi="Verdana"/>
          <w:i/>
          <w:sz w:val="20"/>
          <w:szCs w:val="20"/>
        </w:rPr>
        <w:t>5</w:t>
      </w:r>
    </w:p>
    <w:p w14:paraId="5B724CB8" w14:textId="77777777" w:rsidR="003A4B7B" w:rsidRPr="000C0AE6" w:rsidRDefault="003A4B7B" w:rsidP="003A4B7B">
      <w:pPr>
        <w:autoSpaceDE w:val="0"/>
        <w:autoSpaceDN w:val="0"/>
        <w:adjustRightInd w:val="0"/>
        <w:jc w:val="center"/>
        <w:rPr>
          <w:rFonts w:ascii="Verdana" w:hAnsi="Verdana" w:cs="TTE272F878t00"/>
          <w:b/>
          <w:color w:val="000000"/>
          <w:sz w:val="20"/>
          <w:szCs w:val="20"/>
        </w:rPr>
      </w:pPr>
    </w:p>
    <w:p w14:paraId="4AF620F6" w14:textId="77777777" w:rsidR="003A4B7B" w:rsidRPr="000C0AE6" w:rsidRDefault="003A4B7B" w:rsidP="003A4B7B">
      <w:pPr>
        <w:autoSpaceDE w:val="0"/>
        <w:autoSpaceDN w:val="0"/>
        <w:adjustRightInd w:val="0"/>
        <w:jc w:val="center"/>
        <w:rPr>
          <w:rFonts w:ascii="Verdana" w:hAnsi="Verdana" w:cs="TTE272F878t00"/>
          <w:b/>
          <w:color w:val="000000"/>
          <w:sz w:val="20"/>
          <w:szCs w:val="20"/>
        </w:rPr>
      </w:pPr>
      <w:r w:rsidRPr="000C0AE6">
        <w:rPr>
          <w:rFonts w:ascii="Verdana" w:hAnsi="Verdana" w:cs="TTE272F878t00"/>
          <w:b/>
          <w:color w:val="000000"/>
          <w:sz w:val="20"/>
          <w:szCs w:val="20"/>
        </w:rPr>
        <w:t>OPIS PRZEDMIOTU ZAMÓWIENIA</w:t>
      </w:r>
    </w:p>
    <w:p w14:paraId="5F5B4958" w14:textId="77777777" w:rsidR="003A4B7B" w:rsidRPr="000C0AE6" w:rsidRDefault="003A4B7B" w:rsidP="003A4B7B">
      <w:pPr>
        <w:autoSpaceDE w:val="0"/>
        <w:autoSpaceDN w:val="0"/>
        <w:adjustRightInd w:val="0"/>
        <w:rPr>
          <w:rFonts w:ascii="Verdana" w:hAnsi="Verdana" w:cs="TTE272F878t00"/>
          <w:b/>
          <w:color w:val="000000"/>
          <w:sz w:val="20"/>
          <w:szCs w:val="20"/>
        </w:rPr>
      </w:pPr>
    </w:p>
    <w:p w14:paraId="4C1995DA" w14:textId="77777777" w:rsidR="003A4B7B" w:rsidRPr="000C0AE6" w:rsidRDefault="003A4B7B" w:rsidP="003A4B7B">
      <w:pPr>
        <w:autoSpaceDE w:val="0"/>
        <w:autoSpaceDN w:val="0"/>
        <w:adjustRightInd w:val="0"/>
        <w:rPr>
          <w:rFonts w:ascii="Verdana" w:hAnsi="Verdana" w:cs="TTE272F878t00"/>
          <w:b/>
          <w:color w:val="000000"/>
          <w:sz w:val="20"/>
          <w:szCs w:val="20"/>
        </w:rPr>
      </w:pPr>
      <w:r w:rsidRPr="000C0AE6">
        <w:rPr>
          <w:rFonts w:ascii="Verdana" w:hAnsi="Verdana" w:cs="TTE272F878t00"/>
          <w:b/>
          <w:color w:val="000000"/>
          <w:sz w:val="20"/>
          <w:szCs w:val="20"/>
        </w:rPr>
        <w:t>1. Wstęp</w:t>
      </w:r>
    </w:p>
    <w:p w14:paraId="2B1F1086" w14:textId="574C6AB5" w:rsidR="006F6712" w:rsidRPr="006B2BF4" w:rsidRDefault="003A4B7B" w:rsidP="006B2BF4">
      <w:pPr>
        <w:numPr>
          <w:ilvl w:val="0"/>
          <w:numId w:val="30"/>
        </w:numPr>
        <w:suppressAutoHyphens w:val="0"/>
        <w:spacing w:after="4" w:line="268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0C0AE6">
        <w:rPr>
          <w:rFonts w:ascii="Verdana" w:hAnsi="Verdana" w:cs="TTE2599E42t00"/>
          <w:color w:val="000000"/>
          <w:sz w:val="20"/>
        </w:rPr>
        <w:t>Niniejszy</w:t>
      </w:r>
      <w:r w:rsidR="008E1E7D">
        <w:rPr>
          <w:rFonts w:ascii="Verdana" w:hAnsi="Verdana" w:cs="TTE2599E42t00"/>
          <w:color w:val="000000"/>
          <w:sz w:val="20"/>
        </w:rPr>
        <w:t xml:space="preserve"> Opis Przedmiotu Zamówienia</w:t>
      </w:r>
      <w:r w:rsidRPr="000C0AE6">
        <w:rPr>
          <w:rFonts w:ascii="Verdana" w:hAnsi="Verdana" w:cs="TTE2599E42t00"/>
          <w:color w:val="000000"/>
          <w:sz w:val="20"/>
        </w:rPr>
        <w:t xml:space="preserve"> zawiera wytyczne dotyczące wykonywania usługi </w:t>
      </w:r>
      <w:r w:rsidR="006F6712" w:rsidRPr="006F6712">
        <w:rPr>
          <w:rFonts w:ascii="Verdana" w:hAnsi="Verdana"/>
          <w:b/>
          <w:bCs/>
          <w:sz w:val="20"/>
          <w:szCs w:val="20"/>
        </w:rPr>
        <w:t>odbioru, wywozu i zagospodarowania odpadów komunalnych zmieszanych i segregowanych gromadzonych w pojemnikach z</w:t>
      </w:r>
      <w:r w:rsidR="006B2BF4">
        <w:rPr>
          <w:rFonts w:ascii="Verdana" w:hAnsi="Verdana"/>
          <w:b/>
          <w:bCs/>
          <w:sz w:val="20"/>
          <w:szCs w:val="20"/>
        </w:rPr>
        <w:t xml:space="preserve"> </w:t>
      </w:r>
      <w:r w:rsidR="006F6712" w:rsidRPr="006B2BF4">
        <w:rPr>
          <w:rFonts w:ascii="Verdana" w:hAnsi="Verdana"/>
          <w:b/>
          <w:sz w:val="20"/>
          <w:szCs w:val="20"/>
        </w:rPr>
        <w:t xml:space="preserve">GDDKiA Obwód Drogowy w </w:t>
      </w:r>
      <w:r w:rsidR="006B2BF4">
        <w:rPr>
          <w:rFonts w:ascii="Verdana" w:hAnsi="Verdana"/>
          <w:b/>
          <w:sz w:val="20"/>
          <w:szCs w:val="20"/>
        </w:rPr>
        <w:t>Mrągowie</w:t>
      </w:r>
      <w:r w:rsidR="006F6712" w:rsidRPr="006B2BF4">
        <w:rPr>
          <w:rFonts w:ascii="Verdana" w:hAnsi="Verdana"/>
          <w:b/>
          <w:sz w:val="20"/>
          <w:szCs w:val="20"/>
        </w:rPr>
        <w:t xml:space="preserve"> </w:t>
      </w:r>
      <w:r w:rsidR="006B2BF4">
        <w:rPr>
          <w:rFonts w:ascii="Verdana" w:hAnsi="Verdana"/>
          <w:b/>
          <w:sz w:val="20"/>
          <w:szCs w:val="20"/>
        </w:rPr>
        <w:t xml:space="preserve">ul. Leśna Droga 10B, 11-700 Mrągowo </w:t>
      </w:r>
      <w:r w:rsidR="006F6712" w:rsidRPr="006B2BF4">
        <w:rPr>
          <w:rFonts w:ascii="Verdana" w:hAnsi="Verdana"/>
          <w:b/>
          <w:sz w:val="20"/>
          <w:szCs w:val="20"/>
        </w:rPr>
        <w:t>*</w:t>
      </w:r>
    </w:p>
    <w:p w14:paraId="735DF81A" w14:textId="61C9BFB7" w:rsidR="0032115F" w:rsidRPr="0052229E" w:rsidRDefault="0032115F" w:rsidP="006F6712">
      <w:pPr>
        <w:pStyle w:val="Akapitzlist"/>
        <w:suppressAutoHyphens w:val="0"/>
        <w:spacing w:after="4" w:line="270" w:lineRule="auto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22164362" w14:textId="27E5372D" w:rsidR="003A4B7B" w:rsidRDefault="00C44A66" w:rsidP="0032115F">
      <w:pPr>
        <w:pStyle w:val="Tekstpodstawowy"/>
        <w:ind w:right="74"/>
        <w:jc w:val="both"/>
        <w:rPr>
          <w:rFonts w:ascii="Verdana" w:hAnsi="Verdana" w:cs="TTE2599E42t00"/>
          <w:sz w:val="20"/>
        </w:rPr>
      </w:pPr>
      <w:r>
        <w:rPr>
          <w:rFonts w:ascii="Verdana" w:hAnsi="Verdana" w:cs="TTE2599E42t00"/>
          <w:color w:val="000000"/>
          <w:sz w:val="20"/>
        </w:rPr>
        <w:t xml:space="preserve">1.1. </w:t>
      </w:r>
      <w:r w:rsidR="003A4B7B" w:rsidRPr="000C0AE6">
        <w:rPr>
          <w:rFonts w:ascii="Verdana" w:hAnsi="Verdana" w:cs="TTE2599E42t00"/>
          <w:color w:val="000000"/>
          <w:sz w:val="20"/>
        </w:rPr>
        <w:t xml:space="preserve">Wymagania te stanowią podstawę przygotowania oferty oraz zorganizowania, wykonania i odbioru usług. Usługi należy </w:t>
      </w:r>
      <w:r w:rsidR="00B234C8">
        <w:rPr>
          <w:rFonts w:ascii="Verdana" w:hAnsi="Verdana" w:cs="TTE2599E42t00"/>
          <w:color w:val="000000"/>
          <w:sz w:val="20"/>
        </w:rPr>
        <w:t>wykonywać</w:t>
      </w:r>
      <w:r w:rsidR="003A4B7B" w:rsidRPr="000C0AE6">
        <w:rPr>
          <w:rFonts w:ascii="Verdana" w:hAnsi="Verdana" w:cs="TTE2599E42t00"/>
          <w:color w:val="000000"/>
          <w:sz w:val="20"/>
        </w:rPr>
        <w:t xml:space="preserve"> zgodnie z obowiązującymi w tym zakresie </w:t>
      </w:r>
      <w:r w:rsidR="003A4B7B" w:rsidRPr="000C0AE6">
        <w:rPr>
          <w:rFonts w:ascii="Verdana" w:hAnsi="Verdana" w:cs="TTE2599E42t00"/>
          <w:sz w:val="20"/>
        </w:rPr>
        <w:t>przepisami sanitarnymi i BHP.</w:t>
      </w:r>
    </w:p>
    <w:p w14:paraId="4B23BFD9" w14:textId="77777777" w:rsidR="003A4B7B" w:rsidRPr="000C0AE6" w:rsidRDefault="003A4B7B" w:rsidP="003A4B7B">
      <w:pPr>
        <w:autoSpaceDE w:val="0"/>
        <w:autoSpaceDN w:val="0"/>
        <w:adjustRightInd w:val="0"/>
        <w:jc w:val="both"/>
        <w:rPr>
          <w:rFonts w:ascii="Verdana" w:hAnsi="Verdana" w:cs="TTE2599E42t00"/>
          <w:color w:val="FF0000"/>
          <w:sz w:val="20"/>
          <w:szCs w:val="20"/>
        </w:rPr>
      </w:pPr>
    </w:p>
    <w:p w14:paraId="3583B8FB" w14:textId="77777777" w:rsidR="003A4B7B" w:rsidRPr="000C0AE6" w:rsidRDefault="003A4B7B" w:rsidP="003A4B7B">
      <w:pPr>
        <w:autoSpaceDE w:val="0"/>
        <w:autoSpaceDN w:val="0"/>
        <w:adjustRightInd w:val="0"/>
        <w:rPr>
          <w:rFonts w:ascii="Verdana" w:hAnsi="Verdana" w:cs="TTE272F878t00"/>
          <w:b/>
          <w:color w:val="000000"/>
          <w:sz w:val="20"/>
          <w:szCs w:val="20"/>
        </w:rPr>
      </w:pPr>
      <w:r w:rsidRPr="000C0AE6">
        <w:rPr>
          <w:rFonts w:ascii="Verdana" w:hAnsi="Verdana" w:cs="TTE272F878t00"/>
          <w:b/>
          <w:color w:val="000000"/>
          <w:sz w:val="20"/>
          <w:szCs w:val="20"/>
        </w:rPr>
        <w:t>2. Materiały – odpady</w:t>
      </w:r>
    </w:p>
    <w:p w14:paraId="58B3CE8F" w14:textId="58E26ACB" w:rsidR="008E1E7D" w:rsidRDefault="006B2BF4" w:rsidP="009A5AD7">
      <w:pPr>
        <w:pStyle w:val="Akapitzlist"/>
        <w:numPr>
          <w:ilvl w:val="0"/>
          <w:numId w:val="17"/>
        </w:numPr>
        <w:suppressAutoHyphens w:val="0"/>
        <w:autoSpaceDE w:val="0"/>
        <w:autoSpaceDN w:val="0"/>
        <w:adjustRightInd w:val="0"/>
        <w:jc w:val="both"/>
        <w:rPr>
          <w:rFonts w:ascii="Verdana" w:hAnsi="Verdana" w:cs="TTE2599E42t00"/>
          <w:color w:val="000000"/>
          <w:sz w:val="20"/>
          <w:szCs w:val="20"/>
        </w:rPr>
      </w:pPr>
      <w:r>
        <w:rPr>
          <w:rFonts w:ascii="Verdana" w:hAnsi="Verdana" w:cs="TTE2599E42t00"/>
          <w:color w:val="000000"/>
          <w:sz w:val="20"/>
          <w:szCs w:val="20"/>
        </w:rPr>
        <w:t>Wykonawca</w:t>
      </w:r>
      <w:r w:rsidR="008E1E7D">
        <w:rPr>
          <w:rFonts w:ascii="Verdana" w:hAnsi="Verdana" w:cs="TTE2599E42t00"/>
          <w:color w:val="000000"/>
          <w:sz w:val="20"/>
          <w:szCs w:val="20"/>
        </w:rPr>
        <w:t xml:space="preserve"> zapewnia we własnym zakresie pojemniki na odpady segregowane oraz </w:t>
      </w:r>
      <w:r w:rsidR="0052229E">
        <w:rPr>
          <w:rFonts w:ascii="Verdana" w:hAnsi="Verdana" w:cs="TTE2599E42t00"/>
          <w:color w:val="000000"/>
          <w:sz w:val="20"/>
          <w:szCs w:val="20"/>
        </w:rPr>
        <w:t xml:space="preserve">zmieszane </w:t>
      </w:r>
      <w:r w:rsidR="008E1E7D">
        <w:rPr>
          <w:rFonts w:ascii="Verdana" w:hAnsi="Verdana" w:cs="TTE2599E42t00"/>
          <w:color w:val="000000"/>
          <w:sz w:val="20"/>
          <w:szCs w:val="20"/>
        </w:rPr>
        <w:t>o poj. 120l</w:t>
      </w:r>
      <w:r w:rsidR="00DC286C">
        <w:rPr>
          <w:rFonts w:ascii="Verdana" w:hAnsi="Verdana" w:cs="TTE2599E42t00"/>
          <w:color w:val="000000"/>
          <w:sz w:val="20"/>
          <w:szCs w:val="20"/>
        </w:rPr>
        <w:t xml:space="preserve"> / 240l</w:t>
      </w:r>
    </w:p>
    <w:p w14:paraId="0A0A21E1" w14:textId="28E03B1B" w:rsidR="00ED06B6" w:rsidRDefault="00ED06B6" w:rsidP="009A5AD7">
      <w:pPr>
        <w:pStyle w:val="Akapitzlist"/>
        <w:numPr>
          <w:ilvl w:val="0"/>
          <w:numId w:val="17"/>
        </w:numPr>
        <w:suppressAutoHyphens w:val="0"/>
        <w:autoSpaceDE w:val="0"/>
        <w:autoSpaceDN w:val="0"/>
        <w:adjustRightInd w:val="0"/>
        <w:jc w:val="both"/>
        <w:rPr>
          <w:rFonts w:ascii="Verdana" w:hAnsi="Verdana" w:cs="TTE2599E42t00"/>
          <w:color w:val="000000"/>
          <w:sz w:val="20"/>
          <w:szCs w:val="20"/>
        </w:rPr>
      </w:pPr>
      <w:r>
        <w:rPr>
          <w:rFonts w:ascii="Verdana" w:hAnsi="Verdana" w:cs="TTE2599E42t00"/>
          <w:color w:val="000000"/>
          <w:sz w:val="20"/>
          <w:szCs w:val="20"/>
        </w:rPr>
        <w:t xml:space="preserve">Wykonawca zapewnia worki </w:t>
      </w:r>
      <w:r w:rsidR="008758AC">
        <w:rPr>
          <w:rFonts w:ascii="Verdana" w:hAnsi="Verdana" w:cs="TTE2599E42t00"/>
          <w:color w:val="000000"/>
          <w:sz w:val="20"/>
          <w:szCs w:val="20"/>
        </w:rPr>
        <w:t>na odpady segregowane.</w:t>
      </w:r>
    </w:p>
    <w:p w14:paraId="02E7A835" w14:textId="2C3D39A8" w:rsidR="006F6712" w:rsidRDefault="003A4B7B" w:rsidP="00F61647">
      <w:pPr>
        <w:pStyle w:val="Akapitzlist"/>
        <w:numPr>
          <w:ilvl w:val="0"/>
          <w:numId w:val="17"/>
        </w:numPr>
        <w:suppressAutoHyphens w:val="0"/>
        <w:autoSpaceDE w:val="0"/>
        <w:autoSpaceDN w:val="0"/>
        <w:adjustRightInd w:val="0"/>
        <w:jc w:val="both"/>
        <w:rPr>
          <w:rFonts w:ascii="Verdana" w:hAnsi="Verdana" w:cs="TTE2599E42t00"/>
          <w:color w:val="000000"/>
          <w:sz w:val="20"/>
          <w:szCs w:val="20"/>
        </w:rPr>
      </w:pPr>
      <w:r>
        <w:rPr>
          <w:rFonts w:ascii="Verdana" w:hAnsi="Verdana" w:cs="TTE2599E42t00"/>
          <w:color w:val="000000"/>
          <w:sz w:val="20"/>
          <w:szCs w:val="20"/>
        </w:rPr>
        <w:t xml:space="preserve">Pojemniki </w:t>
      </w:r>
      <w:r w:rsidR="001C0A8A">
        <w:rPr>
          <w:rFonts w:ascii="Verdana" w:hAnsi="Verdana" w:cs="TTE2599E42t00"/>
          <w:color w:val="000000"/>
          <w:sz w:val="20"/>
          <w:szCs w:val="20"/>
        </w:rPr>
        <w:t xml:space="preserve">będą </w:t>
      </w:r>
      <w:r w:rsidR="001073F6">
        <w:rPr>
          <w:rFonts w:ascii="Verdana" w:hAnsi="Verdana" w:cs="TTE2599E42t00"/>
          <w:color w:val="000000"/>
          <w:sz w:val="20"/>
          <w:szCs w:val="20"/>
        </w:rPr>
        <w:t>ustawione</w:t>
      </w:r>
      <w:r w:rsidR="001C0A8A">
        <w:rPr>
          <w:rFonts w:ascii="Verdana" w:hAnsi="Verdana" w:cs="TTE2599E42t00"/>
          <w:color w:val="000000"/>
          <w:sz w:val="20"/>
          <w:szCs w:val="20"/>
        </w:rPr>
        <w:t xml:space="preserve"> </w:t>
      </w:r>
      <w:r w:rsidR="008F315B">
        <w:rPr>
          <w:rFonts w:ascii="Verdana" w:hAnsi="Verdana" w:cs="TTE2599E42t00"/>
          <w:color w:val="000000"/>
          <w:sz w:val="20"/>
          <w:szCs w:val="20"/>
        </w:rPr>
        <w:t>na terenie</w:t>
      </w:r>
      <w:r w:rsidR="006B2BF4">
        <w:rPr>
          <w:rFonts w:ascii="Verdana" w:hAnsi="Verdana" w:cs="TTE2599E42t00"/>
          <w:color w:val="000000"/>
          <w:sz w:val="20"/>
          <w:szCs w:val="20"/>
        </w:rPr>
        <w:t xml:space="preserve"> GDDKiA Obwód Drogowy w Mrągowie, ul. Leśna Droga 10B, 11-700 Mrągowo.</w:t>
      </w:r>
    </w:p>
    <w:p w14:paraId="08E2C753" w14:textId="77777777" w:rsidR="003A4B7B" w:rsidRPr="00C573FB" w:rsidRDefault="003A4B7B" w:rsidP="003A4B7B">
      <w:pPr>
        <w:autoSpaceDE w:val="0"/>
        <w:autoSpaceDN w:val="0"/>
        <w:adjustRightInd w:val="0"/>
        <w:jc w:val="both"/>
        <w:rPr>
          <w:rFonts w:ascii="Verdana" w:hAnsi="Verdana" w:cs="TTE272F878t00"/>
          <w:b/>
          <w:sz w:val="20"/>
          <w:szCs w:val="20"/>
        </w:rPr>
      </w:pPr>
      <w:r w:rsidRPr="000C0AE6">
        <w:rPr>
          <w:rFonts w:ascii="Verdana" w:hAnsi="Verdana" w:cs="TTE272F878t00"/>
          <w:b/>
          <w:color w:val="000000"/>
          <w:sz w:val="20"/>
          <w:szCs w:val="20"/>
        </w:rPr>
        <w:t xml:space="preserve">3. </w:t>
      </w:r>
      <w:r w:rsidRPr="00C573FB">
        <w:rPr>
          <w:rFonts w:ascii="Verdana" w:hAnsi="Verdana" w:cs="TTE272F878t00"/>
          <w:b/>
          <w:sz w:val="20"/>
          <w:szCs w:val="20"/>
        </w:rPr>
        <w:t>Wymagania dotyczące wykonania usługi</w:t>
      </w:r>
    </w:p>
    <w:p w14:paraId="3039E49F" w14:textId="77777777" w:rsidR="00ED06B6" w:rsidRDefault="003A4B7B" w:rsidP="0052229E">
      <w:pPr>
        <w:pStyle w:val="Akapitzlist"/>
        <w:numPr>
          <w:ilvl w:val="1"/>
          <w:numId w:val="15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Verdana" w:hAnsi="Verdana" w:cs="TTE2599E42t00"/>
          <w:sz w:val="20"/>
          <w:szCs w:val="20"/>
        </w:rPr>
      </w:pPr>
      <w:r w:rsidRPr="00C573FB">
        <w:rPr>
          <w:rFonts w:ascii="Verdana" w:hAnsi="Verdana" w:cs="TTE2599E42t00"/>
          <w:sz w:val="20"/>
          <w:szCs w:val="20"/>
        </w:rPr>
        <w:t>Cz</w:t>
      </w:r>
      <w:r w:rsidR="00F51367" w:rsidRPr="00C573FB">
        <w:rPr>
          <w:rFonts w:ascii="Verdana" w:hAnsi="Verdana" w:cs="TTE2599E42t00"/>
          <w:sz w:val="20"/>
          <w:szCs w:val="20"/>
        </w:rPr>
        <w:t xml:space="preserve">ęstotliwość wykonywania usługi </w:t>
      </w:r>
      <w:r w:rsidR="00A92097" w:rsidRPr="00C573FB">
        <w:rPr>
          <w:rFonts w:ascii="Verdana" w:hAnsi="Verdana" w:cs="TTE2599E42t00"/>
          <w:sz w:val="20"/>
          <w:szCs w:val="20"/>
        </w:rPr>
        <w:t xml:space="preserve">w całym okresie trwania </w:t>
      </w:r>
      <w:r w:rsidR="00A92097" w:rsidRPr="000E71C1">
        <w:rPr>
          <w:rFonts w:ascii="Verdana" w:hAnsi="Verdana" w:cs="TTE2599E42t00"/>
          <w:sz w:val="20"/>
          <w:szCs w:val="20"/>
        </w:rPr>
        <w:t>umowy</w:t>
      </w:r>
      <w:r w:rsidR="00ED06B6">
        <w:rPr>
          <w:rFonts w:ascii="Verdana" w:hAnsi="Verdana" w:cs="TTE2599E42t00"/>
          <w:sz w:val="20"/>
          <w:szCs w:val="20"/>
        </w:rPr>
        <w:t>:</w:t>
      </w:r>
    </w:p>
    <w:p w14:paraId="14E2C6FF" w14:textId="77777777" w:rsidR="006F6712" w:rsidRPr="00ED06B6" w:rsidRDefault="006F6712" w:rsidP="00ED06B6">
      <w:pPr>
        <w:suppressAutoHyphens w:val="0"/>
        <w:autoSpaceDE w:val="0"/>
        <w:autoSpaceDN w:val="0"/>
        <w:adjustRightInd w:val="0"/>
        <w:jc w:val="both"/>
        <w:rPr>
          <w:rFonts w:ascii="Verdana" w:hAnsi="Verdana" w:cs="TTE2599E42t00"/>
          <w:sz w:val="20"/>
          <w:szCs w:val="20"/>
        </w:rPr>
      </w:pPr>
    </w:p>
    <w:tbl>
      <w:tblPr>
        <w:tblStyle w:val="Tabela-Siatka"/>
        <w:tblW w:w="14040" w:type="dxa"/>
        <w:tblLook w:val="04A0" w:firstRow="1" w:lastRow="0" w:firstColumn="1" w:lastColumn="0" w:noHBand="0" w:noVBand="1"/>
      </w:tblPr>
      <w:tblGrid>
        <w:gridCol w:w="2841"/>
        <w:gridCol w:w="2127"/>
        <w:gridCol w:w="2126"/>
        <w:gridCol w:w="2835"/>
        <w:gridCol w:w="1984"/>
        <w:gridCol w:w="2127"/>
      </w:tblGrid>
      <w:tr w:rsidR="00AF65C5" w14:paraId="634471EC" w14:textId="77777777" w:rsidTr="00AF65C5">
        <w:trPr>
          <w:trHeight w:val="365"/>
        </w:trPr>
        <w:tc>
          <w:tcPr>
            <w:tcW w:w="2841" w:type="dxa"/>
            <w:vAlign w:val="center"/>
          </w:tcPr>
          <w:p w14:paraId="06C8A964" w14:textId="4DD29B96" w:rsidR="00AF65C5" w:rsidRPr="006F6712" w:rsidRDefault="00AF65C5" w:rsidP="0099504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hAnsi="Verdana" w:cs="TTE2599E42t00"/>
                <w:b/>
                <w:bCs/>
                <w:sz w:val="18"/>
                <w:szCs w:val="18"/>
              </w:rPr>
            </w:pPr>
            <w:r w:rsidRPr="006F6712">
              <w:rPr>
                <w:rFonts w:ascii="Verdana" w:hAnsi="Verdana" w:cs="TTE2599E42t00"/>
                <w:b/>
                <w:bCs/>
                <w:sz w:val="18"/>
                <w:szCs w:val="18"/>
              </w:rPr>
              <w:t xml:space="preserve"> Miejsce Odbioru</w:t>
            </w:r>
          </w:p>
        </w:tc>
        <w:tc>
          <w:tcPr>
            <w:tcW w:w="2127" w:type="dxa"/>
            <w:vAlign w:val="center"/>
          </w:tcPr>
          <w:p w14:paraId="7C65706F" w14:textId="7935E2BE" w:rsidR="00AF65C5" w:rsidRPr="006F6712" w:rsidRDefault="00AF65C5" w:rsidP="006F67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hAnsi="Verdana" w:cs="TTE2599E42t00"/>
                <w:b/>
                <w:bCs/>
                <w:sz w:val="18"/>
                <w:szCs w:val="18"/>
              </w:rPr>
            </w:pPr>
            <w:r w:rsidRPr="006F6712">
              <w:rPr>
                <w:rFonts w:ascii="Verdana" w:hAnsi="Verdana" w:cs="TTE2599E42t00"/>
                <w:b/>
                <w:bCs/>
                <w:sz w:val="18"/>
                <w:szCs w:val="18"/>
              </w:rPr>
              <w:t>Zmieszane</w:t>
            </w:r>
          </w:p>
        </w:tc>
        <w:tc>
          <w:tcPr>
            <w:tcW w:w="2126" w:type="dxa"/>
            <w:vAlign w:val="center"/>
          </w:tcPr>
          <w:p w14:paraId="5B171434" w14:textId="5EA37878" w:rsidR="00AF65C5" w:rsidRPr="006F6712" w:rsidRDefault="00AF65C5" w:rsidP="006F67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hAnsi="Verdana" w:cs="TTE2599E42t00"/>
                <w:b/>
                <w:bCs/>
                <w:sz w:val="18"/>
                <w:szCs w:val="18"/>
              </w:rPr>
            </w:pPr>
            <w:r w:rsidRPr="006F6712">
              <w:rPr>
                <w:rFonts w:ascii="Verdana" w:hAnsi="Verdana" w:cs="TTE2599E42t00"/>
                <w:b/>
                <w:bCs/>
                <w:sz w:val="18"/>
                <w:szCs w:val="18"/>
              </w:rPr>
              <w:t>Plastik/ Metale (Tworzywa sztuczne)</w:t>
            </w:r>
          </w:p>
        </w:tc>
        <w:tc>
          <w:tcPr>
            <w:tcW w:w="2835" w:type="dxa"/>
            <w:vAlign w:val="center"/>
          </w:tcPr>
          <w:p w14:paraId="1F6EF58B" w14:textId="57A28EE1" w:rsidR="00AF65C5" w:rsidRPr="006F6712" w:rsidRDefault="00AF65C5" w:rsidP="006F67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hAnsi="Verdana" w:cs="TTE2599E42t00"/>
                <w:b/>
                <w:bCs/>
                <w:sz w:val="18"/>
                <w:szCs w:val="18"/>
              </w:rPr>
            </w:pPr>
            <w:r>
              <w:rPr>
                <w:rFonts w:ascii="Verdana" w:hAnsi="Verdana" w:cs="TTE2599E42t00"/>
                <w:b/>
                <w:bCs/>
                <w:sz w:val="18"/>
                <w:szCs w:val="18"/>
              </w:rPr>
              <w:t>BIO</w:t>
            </w:r>
          </w:p>
        </w:tc>
        <w:tc>
          <w:tcPr>
            <w:tcW w:w="1984" w:type="dxa"/>
            <w:vAlign w:val="center"/>
          </w:tcPr>
          <w:p w14:paraId="7ECEA97D" w14:textId="160469FC" w:rsidR="00AF65C5" w:rsidRPr="006F6712" w:rsidRDefault="00AF65C5" w:rsidP="006F67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hAnsi="Verdana" w:cs="TTE2599E42t00"/>
                <w:b/>
                <w:bCs/>
                <w:sz w:val="18"/>
                <w:szCs w:val="18"/>
              </w:rPr>
            </w:pPr>
            <w:r>
              <w:rPr>
                <w:rFonts w:ascii="Verdana" w:hAnsi="Verdana" w:cs="TTE2599E42t00"/>
                <w:b/>
                <w:bCs/>
                <w:sz w:val="18"/>
                <w:szCs w:val="18"/>
              </w:rPr>
              <w:t>Papier</w:t>
            </w:r>
          </w:p>
        </w:tc>
        <w:tc>
          <w:tcPr>
            <w:tcW w:w="2127" w:type="dxa"/>
            <w:vAlign w:val="center"/>
          </w:tcPr>
          <w:p w14:paraId="59491200" w14:textId="273E9FB5" w:rsidR="00AF65C5" w:rsidRPr="006F6712" w:rsidRDefault="00AF65C5" w:rsidP="006F67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hAnsi="Verdana" w:cs="TTE2599E42t00"/>
                <w:b/>
                <w:bCs/>
                <w:sz w:val="18"/>
                <w:szCs w:val="18"/>
              </w:rPr>
            </w:pPr>
            <w:r>
              <w:rPr>
                <w:rFonts w:ascii="Verdana" w:hAnsi="Verdana" w:cs="TTE2599E42t00"/>
                <w:b/>
                <w:bCs/>
                <w:sz w:val="18"/>
                <w:szCs w:val="18"/>
              </w:rPr>
              <w:t>Szkło</w:t>
            </w:r>
          </w:p>
        </w:tc>
      </w:tr>
      <w:tr w:rsidR="00AF65C5" w14:paraId="69949D18" w14:textId="77777777" w:rsidTr="00AF65C5">
        <w:trPr>
          <w:trHeight w:val="570"/>
        </w:trPr>
        <w:tc>
          <w:tcPr>
            <w:tcW w:w="2841" w:type="dxa"/>
            <w:vAlign w:val="center"/>
          </w:tcPr>
          <w:p w14:paraId="2852BD68" w14:textId="579B718E" w:rsidR="00AF65C5" w:rsidRPr="00995040" w:rsidRDefault="00AF65C5" w:rsidP="006F671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Verdana" w:hAnsi="Verdana" w:cs="TTE2599E42t00"/>
                <w:sz w:val="18"/>
                <w:szCs w:val="18"/>
              </w:rPr>
            </w:pPr>
            <w:r w:rsidRPr="00995040">
              <w:rPr>
                <w:rFonts w:ascii="Verdana" w:hAnsi="Verdana" w:cs="TTE2599E42t00"/>
                <w:sz w:val="18"/>
                <w:szCs w:val="18"/>
              </w:rPr>
              <w:t xml:space="preserve">OD w </w:t>
            </w:r>
            <w:r>
              <w:rPr>
                <w:rFonts w:ascii="Verdana" w:hAnsi="Verdana" w:cs="TTE2599E42t00"/>
                <w:sz w:val="18"/>
                <w:szCs w:val="18"/>
              </w:rPr>
              <w:t>Mrągowie</w:t>
            </w:r>
          </w:p>
        </w:tc>
        <w:tc>
          <w:tcPr>
            <w:tcW w:w="2127" w:type="dxa"/>
            <w:vAlign w:val="center"/>
          </w:tcPr>
          <w:p w14:paraId="235AA68C" w14:textId="4F7BA804" w:rsidR="00AF65C5" w:rsidRPr="001D21D0" w:rsidRDefault="009E635B" w:rsidP="0099504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hAnsi="Verdana" w:cs="TTE2599E42t00"/>
                <w:sz w:val="16"/>
                <w:szCs w:val="16"/>
              </w:rPr>
            </w:pPr>
            <w:r>
              <w:rPr>
                <w:rFonts w:ascii="Verdana" w:hAnsi="Verdana" w:cs="TTE2599E42t00"/>
                <w:sz w:val="16"/>
                <w:szCs w:val="16"/>
              </w:rPr>
              <w:t>Co dwa tygodnie</w:t>
            </w:r>
            <w:r w:rsidR="00AF65C5" w:rsidRPr="001D21D0">
              <w:rPr>
                <w:rFonts w:ascii="Verdana" w:hAnsi="Verdana" w:cs="TTE2599E42t00"/>
                <w:sz w:val="16"/>
                <w:szCs w:val="16"/>
              </w:rPr>
              <w:t xml:space="preserve"> (poj. </w:t>
            </w:r>
            <w:r w:rsidR="008758AC">
              <w:rPr>
                <w:rFonts w:ascii="Verdana" w:hAnsi="Verdana" w:cs="TTE2599E42t00"/>
                <w:sz w:val="16"/>
                <w:szCs w:val="16"/>
              </w:rPr>
              <w:t>240</w:t>
            </w:r>
            <w:r w:rsidR="00AF65C5" w:rsidRPr="001D21D0">
              <w:rPr>
                <w:rFonts w:ascii="Verdana" w:hAnsi="Verdana" w:cs="TTE2599E42t00"/>
                <w:sz w:val="16"/>
                <w:szCs w:val="16"/>
              </w:rPr>
              <w:t xml:space="preserve"> l)</w:t>
            </w:r>
          </w:p>
        </w:tc>
        <w:tc>
          <w:tcPr>
            <w:tcW w:w="2126" w:type="dxa"/>
            <w:vAlign w:val="center"/>
          </w:tcPr>
          <w:p w14:paraId="0938FE8D" w14:textId="3FF1A271" w:rsidR="00AF65C5" w:rsidRPr="001D21D0" w:rsidRDefault="009E635B" w:rsidP="0099504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hAnsi="Verdana" w:cs="TTE2599E42t00"/>
                <w:sz w:val="16"/>
                <w:szCs w:val="16"/>
              </w:rPr>
            </w:pPr>
            <w:r>
              <w:rPr>
                <w:rFonts w:ascii="Verdana" w:hAnsi="Verdana" w:cs="TTE2599E42t00"/>
                <w:sz w:val="16"/>
                <w:szCs w:val="16"/>
              </w:rPr>
              <w:t>Co cztery tygodnie</w:t>
            </w:r>
            <w:r w:rsidR="00AF65C5" w:rsidRPr="001D21D0">
              <w:rPr>
                <w:rFonts w:ascii="Verdana" w:hAnsi="Verdana" w:cs="TTE2599E42t00"/>
                <w:sz w:val="16"/>
                <w:szCs w:val="16"/>
              </w:rPr>
              <w:t xml:space="preserve"> (</w:t>
            </w:r>
            <w:r w:rsidR="00AF65C5">
              <w:rPr>
                <w:rFonts w:ascii="Verdana" w:hAnsi="Verdana" w:cs="TTE2599E42t00"/>
                <w:sz w:val="16"/>
                <w:szCs w:val="16"/>
              </w:rPr>
              <w:t xml:space="preserve">poj. </w:t>
            </w:r>
            <w:r w:rsidR="00653FE7">
              <w:rPr>
                <w:rFonts w:ascii="Verdana" w:hAnsi="Verdana" w:cs="TTE2599E42t00"/>
                <w:sz w:val="16"/>
                <w:szCs w:val="16"/>
              </w:rPr>
              <w:t>24</w:t>
            </w:r>
            <w:r w:rsidR="00AF65C5" w:rsidRPr="001D21D0">
              <w:rPr>
                <w:rFonts w:ascii="Verdana" w:hAnsi="Verdana" w:cs="TTE2599E42t00"/>
                <w:sz w:val="16"/>
                <w:szCs w:val="16"/>
              </w:rPr>
              <w:t>0 l)</w:t>
            </w:r>
          </w:p>
        </w:tc>
        <w:tc>
          <w:tcPr>
            <w:tcW w:w="2835" w:type="dxa"/>
            <w:vAlign w:val="center"/>
          </w:tcPr>
          <w:p w14:paraId="6A8A0A70" w14:textId="25573BE0" w:rsidR="00AF65C5" w:rsidRPr="001D21D0" w:rsidRDefault="009E635B" w:rsidP="00995040">
            <w:pPr>
              <w:pStyle w:val="Akapitzlist"/>
              <w:suppressAutoHyphens w:val="0"/>
              <w:autoSpaceDE w:val="0"/>
              <w:autoSpaceDN w:val="0"/>
              <w:adjustRightInd w:val="0"/>
              <w:ind w:left="169"/>
              <w:rPr>
                <w:rFonts w:ascii="Verdana" w:hAnsi="Verdana" w:cs="TTE2599E42t00"/>
                <w:sz w:val="16"/>
                <w:szCs w:val="16"/>
                <w:u w:val="single"/>
              </w:rPr>
            </w:pPr>
            <w:r>
              <w:rPr>
                <w:rFonts w:ascii="Verdana" w:hAnsi="Verdana" w:cs="TTE2599E42t00"/>
                <w:sz w:val="16"/>
                <w:szCs w:val="16"/>
              </w:rPr>
              <w:t xml:space="preserve">Co cztery tygodnie           </w:t>
            </w:r>
            <w:r w:rsidR="008758AC" w:rsidRPr="001D21D0">
              <w:rPr>
                <w:rFonts w:ascii="Verdana" w:hAnsi="Verdana" w:cs="TTE2599E42t00"/>
                <w:sz w:val="16"/>
                <w:szCs w:val="16"/>
              </w:rPr>
              <w:t xml:space="preserve"> (</w:t>
            </w:r>
            <w:r w:rsidR="008758AC">
              <w:rPr>
                <w:rFonts w:ascii="Verdana" w:hAnsi="Verdana" w:cs="TTE2599E42t00"/>
                <w:sz w:val="16"/>
                <w:szCs w:val="16"/>
              </w:rPr>
              <w:t xml:space="preserve">poj. </w:t>
            </w:r>
            <w:r w:rsidR="008758AC" w:rsidRPr="001D21D0">
              <w:rPr>
                <w:rFonts w:ascii="Verdana" w:hAnsi="Verdana" w:cs="TTE2599E42t00"/>
                <w:sz w:val="16"/>
                <w:szCs w:val="16"/>
              </w:rPr>
              <w:t>120 l)</w:t>
            </w:r>
          </w:p>
        </w:tc>
        <w:tc>
          <w:tcPr>
            <w:tcW w:w="1984" w:type="dxa"/>
            <w:vAlign w:val="center"/>
          </w:tcPr>
          <w:p w14:paraId="4CBF52C3" w14:textId="15B04E60" w:rsidR="00AF65C5" w:rsidRPr="001D21D0" w:rsidRDefault="009E635B" w:rsidP="001D21D0">
            <w:pPr>
              <w:suppressAutoHyphens w:val="0"/>
              <w:autoSpaceDE w:val="0"/>
              <w:autoSpaceDN w:val="0"/>
              <w:adjustRightInd w:val="0"/>
              <w:ind w:left="-114" w:right="-114"/>
              <w:jc w:val="center"/>
              <w:rPr>
                <w:rFonts w:ascii="Verdana" w:hAnsi="Verdana" w:cs="TTE2599E42t00"/>
                <w:sz w:val="16"/>
                <w:szCs w:val="16"/>
              </w:rPr>
            </w:pPr>
            <w:r>
              <w:rPr>
                <w:rFonts w:ascii="Verdana" w:hAnsi="Verdana" w:cs="TTE2599E42t00"/>
                <w:sz w:val="16"/>
                <w:szCs w:val="16"/>
              </w:rPr>
              <w:t xml:space="preserve">Co cztery tygodnie  </w:t>
            </w:r>
            <w:r w:rsidR="00AF65C5" w:rsidRPr="001D21D0">
              <w:rPr>
                <w:rFonts w:ascii="Verdana" w:hAnsi="Verdana" w:cs="TTE2599E42t00"/>
                <w:sz w:val="16"/>
                <w:szCs w:val="16"/>
              </w:rPr>
              <w:t xml:space="preserve"> (</w:t>
            </w:r>
            <w:r w:rsidR="00AF65C5">
              <w:rPr>
                <w:rFonts w:ascii="Verdana" w:hAnsi="Verdana" w:cs="TTE2599E42t00"/>
                <w:sz w:val="16"/>
                <w:szCs w:val="16"/>
              </w:rPr>
              <w:t xml:space="preserve">poj. </w:t>
            </w:r>
            <w:r w:rsidR="00AF65C5" w:rsidRPr="001D21D0">
              <w:rPr>
                <w:rFonts w:ascii="Verdana" w:hAnsi="Verdana" w:cs="TTE2599E42t00"/>
                <w:sz w:val="16"/>
                <w:szCs w:val="16"/>
              </w:rPr>
              <w:t>120 l)</w:t>
            </w:r>
          </w:p>
        </w:tc>
        <w:tc>
          <w:tcPr>
            <w:tcW w:w="2127" w:type="dxa"/>
            <w:vAlign w:val="center"/>
          </w:tcPr>
          <w:p w14:paraId="62D6E824" w14:textId="6B9B833E" w:rsidR="00AF65C5" w:rsidRPr="001D21D0" w:rsidRDefault="009E635B" w:rsidP="001D21D0">
            <w:pPr>
              <w:suppressAutoHyphens w:val="0"/>
              <w:autoSpaceDE w:val="0"/>
              <w:autoSpaceDN w:val="0"/>
              <w:adjustRightInd w:val="0"/>
              <w:ind w:left="-110" w:right="-110"/>
              <w:jc w:val="center"/>
              <w:rPr>
                <w:rFonts w:ascii="Verdana" w:hAnsi="Verdana" w:cs="TTE2599E42t00"/>
                <w:sz w:val="16"/>
                <w:szCs w:val="16"/>
              </w:rPr>
            </w:pPr>
            <w:r>
              <w:rPr>
                <w:rFonts w:ascii="Verdana" w:hAnsi="Verdana" w:cs="TTE2599E42t00"/>
                <w:sz w:val="16"/>
                <w:szCs w:val="16"/>
              </w:rPr>
              <w:t xml:space="preserve">Co cztery tygodnie    </w:t>
            </w:r>
            <w:r w:rsidR="00AF65C5" w:rsidRPr="001D21D0">
              <w:rPr>
                <w:rFonts w:ascii="Verdana" w:hAnsi="Verdana" w:cs="TTE2599E42t00"/>
                <w:sz w:val="16"/>
                <w:szCs w:val="16"/>
              </w:rPr>
              <w:t xml:space="preserve"> (</w:t>
            </w:r>
            <w:r w:rsidR="00AF65C5">
              <w:rPr>
                <w:rFonts w:ascii="Verdana" w:hAnsi="Verdana" w:cs="TTE2599E42t00"/>
                <w:sz w:val="16"/>
                <w:szCs w:val="16"/>
              </w:rPr>
              <w:t xml:space="preserve">poj. </w:t>
            </w:r>
            <w:r w:rsidR="00AF65C5" w:rsidRPr="001D21D0">
              <w:rPr>
                <w:rFonts w:ascii="Verdana" w:hAnsi="Verdana" w:cs="TTE2599E42t00"/>
                <w:sz w:val="16"/>
                <w:szCs w:val="16"/>
              </w:rPr>
              <w:t>120</w:t>
            </w:r>
            <w:r w:rsidR="00AF65C5">
              <w:rPr>
                <w:rFonts w:ascii="Verdana" w:hAnsi="Verdana" w:cs="TTE2599E42t00"/>
                <w:sz w:val="16"/>
                <w:szCs w:val="16"/>
              </w:rPr>
              <w:t xml:space="preserve"> </w:t>
            </w:r>
            <w:r w:rsidR="00AF65C5" w:rsidRPr="001D21D0">
              <w:rPr>
                <w:rFonts w:ascii="Verdana" w:hAnsi="Verdana" w:cs="TTE2599E42t00"/>
                <w:sz w:val="16"/>
                <w:szCs w:val="16"/>
              </w:rPr>
              <w:t>l)</w:t>
            </w:r>
          </w:p>
        </w:tc>
      </w:tr>
    </w:tbl>
    <w:p w14:paraId="60A649FD" w14:textId="4C3CBAA1" w:rsidR="006F6712" w:rsidRDefault="006F6712" w:rsidP="006F6712">
      <w:pPr>
        <w:suppressAutoHyphens w:val="0"/>
        <w:autoSpaceDE w:val="0"/>
        <w:autoSpaceDN w:val="0"/>
        <w:adjustRightInd w:val="0"/>
        <w:jc w:val="both"/>
        <w:rPr>
          <w:rFonts w:ascii="Verdana" w:hAnsi="Verdana" w:cs="TTE2599E42t00"/>
          <w:sz w:val="20"/>
          <w:szCs w:val="20"/>
        </w:rPr>
      </w:pPr>
    </w:p>
    <w:p w14:paraId="11CD6AB7" w14:textId="52EBD52D" w:rsidR="006F6712" w:rsidRDefault="00ED06B6" w:rsidP="00ED06B6">
      <w:pPr>
        <w:pStyle w:val="Akapitzlist"/>
        <w:numPr>
          <w:ilvl w:val="1"/>
          <w:numId w:val="15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Verdana" w:hAnsi="Verdana" w:cs="TTE2599E42t00"/>
          <w:sz w:val="20"/>
          <w:szCs w:val="20"/>
        </w:rPr>
      </w:pPr>
      <w:r w:rsidRPr="00ED06B6">
        <w:rPr>
          <w:rFonts w:ascii="Verdana" w:hAnsi="Verdana" w:cs="TTE2599E42t00"/>
          <w:sz w:val="20"/>
          <w:szCs w:val="20"/>
        </w:rPr>
        <w:t xml:space="preserve">Wykonawca po podstawie podanych poniżej częstotliwości wykonywania usługi przygotuje </w:t>
      </w:r>
      <w:r w:rsidR="00DC286C">
        <w:rPr>
          <w:rFonts w:ascii="Verdana" w:hAnsi="Verdana" w:cs="TTE2599E42t00"/>
          <w:sz w:val="20"/>
          <w:szCs w:val="20"/>
        </w:rPr>
        <w:t xml:space="preserve">i prześle na adres </w:t>
      </w:r>
      <w:hyperlink r:id="rId8" w:history="1">
        <w:r w:rsidR="00AF65C5" w:rsidRPr="00B21A37">
          <w:rPr>
            <w:rStyle w:val="Hipercze"/>
            <w:rFonts w:ascii="Verdana" w:hAnsi="Verdana" w:cs="TTE2599E42t00"/>
            <w:sz w:val="20"/>
            <w:szCs w:val="20"/>
          </w:rPr>
          <w:t>tgasinski@gddkia.gov.pl</w:t>
        </w:r>
      </w:hyperlink>
      <w:r w:rsidR="00DC286C">
        <w:rPr>
          <w:rFonts w:ascii="Verdana" w:hAnsi="Verdana" w:cs="TTE2599E42t00"/>
          <w:sz w:val="20"/>
          <w:szCs w:val="20"/>
        </w:rPr>
        <w:t xml:space="preserve">  w terminie 5 dni od dnia zawarcia umowy - </w:t>
      </w:r>
      <w:r w:rsidRPr="00ED06B6">
        <w:rPr>
          <w:rFonts w:ascii="Verdana" w:hAnsi="Verdana" w:cs="TTE2599E42t00"/>
          <w:sz w:val="20"/>
          <w:szCs w:val="20"/>
        </w:rPr>
        <w:t xml:space="preserve">harmonogram wywozów </w:t>
      </w:r>
      <w:r w:rsidR="00B234C8">
        <w:rPr>
          <w:rFonts w:ascii="Verdana" w:hAnsi="Verdana" w:cs="TTE2599E42t00"/>
          <w:sz w:val="20"/>
          <w:szCs w:val="20"/>
        </w:rPr>
        <w:t xml:space="preserve">- </w:t>
      </w:r>
      <w:r>
        <w:rPr>
          <w:rFonts w:ascii="Verdana" w:hAnsi="Verdana" w:cs="TTE2599E42t00"/>
          <w:sz w:val="20"/>
          <w:szCs w:val="20"/>
        </w:rPr>
        <w:t xml:space="preserve">celem akceptacji. </w:t>
      </w:r>
    </w:p>
    <w:p w14:paraId="11C1A00B" w14:textId="31F46AF8" w:rsidR="00B234C8" w:rsidRPr="00ED06B6" w:rsidRDefault="00B234C8" w:rsidP="00B234C8">
      <w:pPr>
        <w:pStyle w:val="Akapitzlist"/>
        <w:suppressAutoHyphens w:val="0"/>
        <w:autoSpaceDE w:val="0"/>
        <w:autoSpaceDN w:val="0"/>
        <w:adjustRightInd w:val="0"/>
        <w:ind w:left="567"/>
        <w:jc w:val="both"/>
        <w:rPr>
          <w:rFonts w:ascii="Verdana" w:hAnsi="Verdana" w:cs="TTE2599E42t00"/>
          <w:sz w:val="20"/>
          <w:szCs w:val="20"/>
        </w:rPr>
      </w:pPr>
      <w:r>
        <w:rPr>
          <w:rFonts w:ascii="Verdana" w:hAnsi="Verdana" w:cs="TTE2599E42t00"/>
          <w:sz w:val="20"/>
          <w:szCs w:val="20"/>
        </w:rPr>
        <w:t xml:space="preserve">W harmonogramie należy także wskazać daty mycia pojemników – zgodnie z zapisami § </w:t>
      </w:r>
      <w:r w:rsidR="00341BC3">
        <w:rPr>
          <w:rFonts w:ascii="Verdana" w:hAnsi="Verdana" w:cs="TTE2599E42t00"/>
          <w:sz w:val="20"/>
          <w:szCs w:val="20"/>
        </w:rPr>
        <w:t>2</w:t>
      </w:r>
      <w:r>
        <w:rPr>
          <w:rFonts w:ascii="Verdana" w:hAnsi="Verdana" w:cs="TTE2599E42t00"/>
          <w:sz w:val="20"/>
          <w:szCs w:val="20"/>
        </w:rPr>
        <w:t xml:space="preserve"> pkt </w:t>
      </w:r>
      <w:r w:rsidR="00341BC3">
        <w:rPr>
          <w:rFonts w:ascii="Verdana" w:hAnsi="Verdana" w:cs="TTE2599E42t00"/>
          <w:sz w:val="20"/>
          <w:szCs w:val="20"/>
        </w:rPr>
        <w:t>14</w:t>
      </w:r>
      <w:r>
        <w:rPr>
          <w:rFonts w:ascii="Verdana" w:hAnsi="Verdana" w:cs="TTE2599E42t00"/>
          <w:sz w:val="20"/>
          <w:szCs w:val="20"/>
        </w:rPr>
        <w:t>) umowy.</w:t>
      </w:r>
    </w:p>
    <w:p w14:paraId="24310DF4" w14:textId="77777777" w:rsidR="006F6712" w:rsidRPr="006F6712" w:rsidRDefault="006F6712" w:rsidP="006F6712">
      <w:pPr>
        <w:suppressAutoHyphens w:val="0"/>
        <w:autoSpaceDE w:val="0"/>
        <w:autoSpaceDN w:val="0"/>
        <w:adjustRightInd w:val="0"/>
        <w:jc w:val="both"/>
        <w:rPr>
          <w:rFonts w:ascii="Verdana" w:hAnsi="Verdana" w:cs="TTE2599E42t00"/>
          <w:sz w:val="20"/>
          <w:szCs w:val="20"/>
        </w:rPr>
      </w:pPr>
    </w:p>
    <w:p w14:paraId="6C1B43D3" w14:textId="4C5D418A" w:rsidR="003A4B7B" w:rsidRPr="000C0AE6" w:rsidRDefault="003A4B7B" w:rsidP="00F61647">
      <w:pPr>
        <w:pStyle w:val="Akapitzlist"/>
        <w:numPr>
          <w:ilvl w:val="1"/>
          <w:numId w:val="15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Verdana" w:hAnsi="Verdana" w:cs="TTE2599E42t00"/>
          <w:color w:val="000000"/>
          <w:sz w:val="20"/>
          <w:szCs w:val="20"/>
        </w:rPr>
      </w:pPr>
      <w:r w:rsidRPr="00C573FB">
        <w:rPr>
          <w:rFonts w:ascii="Verdana" w:hAnsi="Verdana" w:cs="TTE2599E42t00"/>
          <w:sz w:val="20"/>
          <w:szCs w:val="20"/>
        </w:rPr>
        <w:t xml:space="preserve">W ramach zamówienia mają być dokonywane usługi polegające na: </w:t>
      </w:r>
      <w:r w:rsidR="001C0A8A">
        <w:rPr>
          <w:rFonts w:ascii="Verdana" w:hAnsi="Verdana" w:cs="TTE2599E42t00"/>
          <w:sz w:val="20"/>
          <w:szCs w:val="20"/>
        </w:rPr>
        <w:t xml:space="preserve">dojeździe, </w:t>
      </w:r>
      <w:r w:rsidRPr="00C573FB">
        <w:rPr>
          <w:rFonts w:ascii="Verdana" w:eastAsia="Calibri" w:hAnsi="Verdana" w:cs="Tahoma"/>
          <w:sz w:val="20"/>
          <w:szCs w:val="20"/>
          <w:lang w:eastAsia="en-US"/>
        </w:rPr>
        <w:t>opróżnianiu</w:t>
      </w:r>
      <w:r w:rsidR="00F51367" w:rsidRPr="00C573FB">
        <w:rPr>
          <w:rFonts w:ascii="Verdana" w:eastAsia="Calibri" w:hAnsi="Verdana" w:cs="Tahoma"/>
          <w:sz w:val="20"/>
          <w:szCs w:val="20"/>
          <w:lang w:eastAsia="en-US"/>
        </w:rPr>
        <w:t xml:space="preserve"> pojemników</w:t>
      </w:r>
      <w:r w:rsidR="009D5FA2">
        <w:rPr>
          <w:rFonts w:ascii="Verdana" w:eastAsia="Calibri" w:hAnsi="Verdana" w:cs="Tahoma"/>
          <w:sz w:val="20"/>
          <w:szCs w:val="20"/>
          <w:lang w:eastAsia="en-US"/>
        </w:rPr>
        <w:t>/ zabraniu worków</w:t>
      </w:r>
      <w:r w:rsidRPr="00C573FB">
        <w:rPr>
          <w:rFonts w:ascii="Verdana" w:eastAsia="Calibri" w:hAnsi="Verdana" w:cs="Tahoma"/>
          <w:sz w:val="20"/>
          <w:szCs w:val="20"/>
          <w:lang w:eastAsia="en-US"/>
        </w:rPr>
        <w:t>, uprzątnięciu</w:t>
      </w:r>
      <w:r w:rsidR="00F51367" w:rsidRPr="00C573FB">
        <w:rPr>
          <w:rFonts w:ascii="Verdana" w:eastAsia="Calibri" w:hAnsi="Verdana" w:cs="Tahoma"/>
          <w:sz w:val="20"/>
          <w:szCs w:val="20"/>
          <w:lang w:eastAsia="en-US"/>
        </w:rPr>
        <w:t xml:space="preserve"> </w:t>
      </w:r>
      <w:r w:rsidR="009D5FA2">
        <w:rPr>
          <w:rFonts w:ascii="Verdana" w:eastAsia="Calibri" w:hAnsi="Verdana" w:cs="Tahoma"/>
          <w:sz w:val="20"/>
          <w:szCs w:val="20"/>
          <w:lang w:eastAsia="en-US"/>
        </w:rPr>
        <w:t xml:space="preserve">ewentualnych </w:t>
      </w:r>
      <w:r w:rsidR="00F51367" w:rsidRPr="00C573FB">
        <w:rPr>
          <w:rFonts w:ascii="Verdana" w:eastAsia="Calibri" w:hAnsi="Verdana" w:cs="Tahoma"/>
          <w:sz w:val="20"/>
          <w:szCs w:val="20"/>
          <w:lang w:eastAsia="en-US"/>
        </w:rPr>
        <w:t>odpadów znajdujących się obok pojemników</w:t>
      </w:r>
      <w:r w:rsidRPr="00C573FB">
        <w:rPr>
          <w:rFonts w:ascii="Verdana" w:eastAsia="Calibri" w:hAnsi="Verdana" w:cs="Tahoma"/>
          <w:sz w:val="20"/>
          <w:szCs w:val="20"/>
          <w:lang w:eastAsia="en-US"/>
        </w:rPr>
        <w:t xml:space="preserve">, wywozie i przekazaniu do składowania/utylizacji odpadów innych niż niebezpieczne </w:t>
      </w:r>
      <w:r w:rsidRPr="000C0AE6">
        <w:rPr>
          <w:rFonts w:ascii="Verdana" w:eastAsia="Calibri" w:hAnsi="Verdana" w:cs="Tahoma"/>
          <w:sz w:val="20"/>
          <w:szCs w:val="20"/>
          <w:lang w:eastAsia="en-US"/>
        </w:rPr>
        <w:t xml:space="preserve">z pojemników zlokalizowanych </w:t>
      </w:r>
      <w:r w:rsidR="0087103B">
        <w:rPr>
          <w:rFonts w:ascii="Verdana" w:eastAsia="Calibri" w:hAnsi="Verdana" w:cs="Tahoma"/>
          <w:sz w:val="20"/>
          <w:szCs w:val="20"/>
          <w:lang w:eastAsia="en-US"/>
        </w:rPr>
        <w:t xml:space="preserve">w w/w lokalizacjach – zgodnie z dokonanym podziałem. </w:t>
      </w:r>
    </w:p>
    <w:p w14:paraId="6D05DBA1" w14:textId="77777777" w:rsidR="003A4B7B" w:rsidRPr="000C0AE6" w:rsidRDefault="003A4B7B" w:rsidP="00F61647">
      <w:pPr>
        <w:pStyle w:val="Akapitzlist"/>
        <w:numPr>
          <w:ilvl w:val="1"/>
          <w:numId w:val="18"/>
        </w:numPr>
        <w:suppressAutoHyphens w:val="0"/>
        <w:autoSpaceDE w:val="0"/>
        <w:autoSpaceDN w:val="0"/>
        <w:adjustRightInd w:val="0"/>
        <w:ind w:hanging="447"/>
        <w:jc w:val="both"/>
        <w:rPr>
          <w:rFonts w:ascii="Verdana" w:hAnsi="Verdana" w:cs="TTE2599E42t00"/>
          <w:color w:val="000000"/>
          <w:sz w:val="20"/>
          <w:szCs w:val="20"/>
        </w:rPr>
      </w:pPr>
      <w:r w:rsidRPr="000C0AE6">
        <w:rPr>
          <w:rFonts w:ascii="Verdana" w:eastAsia="Calibri" w:hAnsi="Verdana" w:cs="Tahoma"/>
          <w:sz w:val="20"/>
          <w:szCs w:val="20"/>
          <w:lang w:eastAsia="en-US"/>
        </w:rPr>
        <w:t>Rodzaj odpadów: inne niż niebezpieczne,</w:t>
      </w:r>
    </w:p>
    <w:p w14:paraId="14C79193" w14:textId="5117B4E8" w:rsidR="003A4B7B" w:rsidRPr="001C0A8A" w:rsidRDefault="003A4B7B" w:rsidP="00F61647">
      <w:pPr>
        <w:pStyle w:val="Akapitzlist"/>
        <w:numPr>
          <w:ilvl w:val="1"/>
          <w:numId w:val="18"/>
        </w:numPr>
        <w:suppressAutoHyphens w:val="0"/>
        <w:autoSpaceDE w:val="0"/>
        <w:autoSpaceDN w:val="0"/>
        <w:adjustRightInd w:val="0"/>
        <w:ind w:hanging="447"/>
        <w:jc w:val="both"/>
        <w:rPr>
          <w:rFonts w:ascii="Verdana" w:hAnsi="Verdana" w:cs="TTE2599E42t00"/>
          <w:color w:val="000000"/>
          <w:sz w:val="20"/>
          <w:szCs w:val="20"/>
        </w:rPr>
      </w:pPr>
      <w:r w:rsidRPr="000C0AE6">
        <w:rPr>
          <w:rFonts w:ascii="Verdana" w:eastAsia="Calibri" w:hAnsi="Verdana" w:cs="Tahoma"/>
          <w:sz w:val="20"/>
          <w:szCs w:val="20"/>
          <w:lang w:eastAsia="en-US"/>
        </w:rPr>
        <w:t>niesegregowane (zmieszane) odpady komunalne,</w:t>
      </w:r>
      <w:r w:rsidR="001C0A8A">
        <w:rPr>
          <w:rFonts w:ascii="Verdana" w:eastAsia="Calibri" w:hAnsi="Verdana" w:cs="Tahoma"/>
          <w:sz w:val="20"/>
          <w:szCs w:val="20"/>
          <w:lang w:eastAsia="en-US"/>
        </w:rPr>
        <w:t xml:space="preserve"> tworzywa sztuczne, szkło, BIO, papier.</w:t>
      </w:r>
    </w:p>
    <w:p w14:paraId="5BBB375C" w14:textId="7891040B" w:rsidR="001C0A8A" w:rsidRPr="00606ED3" w:rsidRDefault="001C0A8A" w:rsidP="001C0A8A">
      <w:pPr>
        <w:pStyle w:val="Akapitzlist"/>
        <w:suppressAutoHyphens w:val="0"/>
        <w:autoSpaceDE w:val="0"/>
        <w:autoSpaceDN w:val="0"/>
        <w:adjustRightInd w:val="0"/>
        <w:ind w:left="1440"/>
        <w:jc w:val="both"/>
        <w:rPr>
          <w:rFonts w:ascii="Verdana" w:hAnsi="Verdana" w:cs="TTE2599E42t00"/>
          <w:color w:val="000000"/>
          <w:sz w:val="20"/>
          <w:szCs w:val="20"/>
        </w:rPr>
      </w:pPr>
    </w:p>
    <w:p w14:paraId="1841A7D9" w14:textId="2748683F" w:rsidR="00B8468B" w:rsidRDefault="00E30EC6" w:rsidP="00F61647">
      <w:pPr>
        <w:pStyle w:val="Akapitzlist"/>
        <w:numPr>
          <w:ilvl w:val="1"/>
          <w:numId w:val="15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Verdana" w:hAnsi="Verdana" w:cs="TTE2599E42t00"/>
          <w:sz w:val="20"/>
          <w:szCs w:val="20"/>
        </w:rPr>
      </w:pPr>
      <w:r>
        <w:rPr>
          <w:rFonts w:ascii="Verdana" w:hAnsi="Verdana" w:cs="TTE2599E42t00"/>
          <w:sz w:val="20"/>
          <w:szCs w:val="20"/>
        </w:rPr>
        <w:t>W fakturze należy wskazać miejsce odbioru odpadów.</w:t>
      </w:r>
      <w:r w:rsidR="0057731A">
        <w:rPr>
          <w:rFonts w:ascii="Verdana" w:hAnsi="Verdana" w:cs="TTE2599E42t00"/>
          <w:sz w:val="20"/>
          <w:szCs w:val="20"/>
        </w:rPr>
        <w:t xml:space="preserve"> </w:t>
      </w:r>
      <w:r w:rsidR="00CA02C3">
        <w:rPr>
          <w:rFonts w:ascii="Verdana" w:hAnsi="Verdana" w:cs="TTE2599E42t00"/>
          <w:sz w:val="20"/>
          <w:szCs w:val="20"/>
        </w:rPr>
        <w:t xml:space="preserve"> </w:t>
      </w:r>
    </w:p>
    <w:p w14:paraId="72D2C3AB" w14:textId="77777777" w:rsidR="003A4B7B" w:rsidRPr="000C0AE6" w:rsidRDefault="003A4B7B" w:rsidP="00F61647">
      <w:pPr>
        <w:pStyle w:val="Akapitzlist"/>
        <w:numPr>
          <w:ilvl w:val="1"/>
          <w:numId w:val="15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Verdana" w:hAnsi="Verdana" w:cs="TTE2599E42t00"/>
          <w:color w:val="000000"/>
          <w:sz w:val="20"/>
          <w:szCs w:val="20"/>
        </w:rPr>
      </w:pPr>
      <w:r w:rsidRPr="000C0AE6">
        <w:rPr>
          <w:rFonts w:ascii="Verdana" w:hAnsi="Verdana" w:cs="TTE2599E42t00"/>
          <w:color w:val="000000"/>
          <w:sz w:val="20"/>
          <w:szCs w:val="20"/>
        </w:rPr>
        <w:t xml:space="preserve">Pracownicy oraz pojazdy Wykonawcy wykonujący prace na drodze muszą być odpowiednio wyposażeni, zarówno w sprzęt ochrony osobistej jak i ostrzegawczy. </w:t>
      </w:r>
    </w:p>
    <w:p w14:paraId="1AA96A70" w14:textId="77777777" w:rsidR="003A4B7B" w:rsidRPr="000C0AE6" w:rsidRDefault="003A4B7B" w:rsidP="00F61647">
      <w:pPr>
        <w:pStyle w:val="Akapitzlist"/>
        <w:numPr>
          <w:ilvl w:val="1"/>
          <w:numId w:val="15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Verdana" w:hAnsi="Verdana" w:cs="TTE2599E42t00"/>
          <w:color w:val="000000"/>
          <w:sz w:val="20"/>
          <w:szCs w:val="20"/>
        </w:rPr>
      </w:pPr>
      <w:r w:rsidRPr="000C0AE6">
        <w:rPr>
          <w:rFonts w:ascii="Verdana" w:hAnsi="Verdana" w:cs="TTE2599E42t00"/>
          <w:color w:val="000000"/>
          <w:sz w:val="20"/>
          <w:szCs w:val="20"/>
        </w:rPr>
        <w:t xml:space="preserve">Za prawidłowe zabezpieczenie prac oraz ewentualne skutki dla osób je wykonujących oraz uczestników ruchu drogowego całkowitą odpowiedzialność ponosi Wykonawca. </w:t>
      </w:r>
    </w:p>
    <w:p w14:paraId="70651324" w14:textId="77777777" w:rsidR="003A4B7B" w:rsidRPr="000C0AE6" w:rsidRDefault="003A4B7B" w:rsidP="00F61647">
      <w:pPr>
        <w:pStyle w:val="Akapitzlist"/>
        <w:numPr>
          <w:ilvl w:val="1"/>
          <w:numId w:val="15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Verdana" w:hAnsi="Verdana" w:cs="TTE2599E42t00"/>
          <w:sz w:val="20"/>
          <w:szCs w:val="20"/>
        </w:rPr>
      </w:pPr>
      <w:r w:rsidRPr="000C0AE6">
        <w:rPr>
          <w:rFonts w:ascii="Verdana" w:hAnsi="Verdana" w:cs="TTE2599E42t00"/>
          <w:sz w:val="20"/>
          <w:szCs w:val="20"/>
        </w:rPr>
        <w:lastRenderedPageBreak/>
        <w:t>W przypadku wystąpienia sytuacji niezależnej od Wykonawcy uniemożliwiającej wykonanie usługi we wskazanym terminie Wykonawca musi o tym fakcie poinformować wyznaczonego pracownika Zamawiającego.</w:t>
      </w:r>
    </w:p>
    <w:p w14:paraId="709C3EB7" w14:textId="117FFE71" w:rsidR="003A4B7B" w:rsidRDefault="003A4B7B" w:rsidP="00F61647">
      <w:pPr>
        <w:pStyle w:val="Akapitzlist"/>
        <w:numPr>
          <w:ilvl w:val="1"/>
          <w:numId w:val="15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Verdana" w:hAnsi="Verdana" w:cs="TTE2599E42t00"/>
          <w:sz w:val="20"/>
          <w:szCs w:val="20"/>
        </w:rPr>
      </w:pPr>
      <w:r w:rsidRPr="000C0AE6">
        <w:rPr>
          <w:rFonts w:ascii="Verdana" w:hAnsi="Verdana" w:cs="TTE2599E42t00"/>
          <w:sz w:val="20"/>
          <w:szCs w:val="20"/>
        </w:rPr>
        <w:t xml:space="preserve">Sytuacją niezależną od Wykonawcy może być przykładowo: powódź, pożar, blokada drogi. </w:t>
      </w:r>
    </w:p>
    <w:p w14:paraId="7650E6CD" w14:textId="77777777" w:rsidR="0032115F" w:rsidRDefault="0032115F" w:rsidP="0032115F">
      <w:pPr>
        <w:pStyle w:val="Akapitzlist"/>
        <w:suppressAutoHyphens w:val="0"/>
        <w:autoSpaceDE w:val="0"/>
        <w:autoSpaceDN w:val="0"/>
        <w:adjustRightInd w:val="0"/>
        <w:ind w:left="567"/>
        <w:jc w:val="both"/>
        <w:rPr>
          <w:rFonts w:ascii="Verdana" w:hAnsi="Verdana" w:cs="TTE2599E42t00"/>
          <w:sz w:val="20"/>
          <w:szCs w:val="20"/>
        </w:rPr>
      </w:pPr>
    </w:p>
    <w:p w14:paraId="351EEF63" w14:textId="77777777" w:rsidR="003A4B7B" w:rsidRPr="00606ED3" w:rsidRDefault="003A4B7B" w:rsidP="003A4B7B">
      <w:pPr>
        <w:pStyle w:val="Akapitzlist"/>
        <w:suppressAutoHyphens w:val="0"/>
        <w:autoSpaceDE w:val="0"/>
        <w:autoSpaceDN w:val="0"/>
        <w:adjustRightInd w:val="0"/>
        <w:ind w:left="0"/>
        <w:jc w:val="both"/>
        <w:rPr>
          <w:rFonts w:ascii="Verdana" w:hAnsi="Verdana" w:cs="TTE2599E42t00"/>
          <w:sz w:val="20"/>
          <w:szCs w:val="20"/>
        </w:rPr>
      </w:pPr>
    </w:p>
    <w:p w14:paraId="7ED27B02" w14:textId="77777777" w:rsidR="003A4B7B" w:rsidRPr="000C0AE6" w:rsidRDefault="003A4B7B" w:rsidP="00F61647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rFonts w:ascii="Verdana" w:hAnsi="Verdana" w:cs="TTE272F878t00"/>
          <w:b/>
          <w:color w:val="000000"/>
          <w:sz w:val="20"/>
          <w:szCs w:val="20"/>
        </w:rPr>
      </w:pPr>
      <w:r w:rsidRPr="000C0AE6">
        <w:rPr>
          <w:rFonts w:ascii="Verdana" w:hAnsi="Verdana" w:cs="TTE272F878t00"/>
          <w:b/>
          <w:color w:val="000000"/>
          <w:sz w:val="20"/>
          <w:szCs w:val="20"/>
        </w:rPr>
        <w:t>Odbiór usług i płatność</w:t>
      </w:r>
    </w:p>
    <w:p w14:paraId="18CA3028" w14:textId="1DC96B1E" w:rsidR="003A4B7B" w:rsidRPr="0032115F" w:rsidRDefault="00E30EC6" w:rsidP="00D71823">
      <w:pPr>
        <w:pStyle w:val="Akapitzlist"/>
        <w:numPr>
          <w:ilvl w:val="1"/>
          <w:numId w:val="15"/>
        </w:numPr>
        <w:suppressAutoHyphens w:val="0"/>
        <w:autoSpaceDE w:val="0"/>
        <w:autoSpaceDN w:val="0"/>
        <w:adjustRightInd w:val="0"/>
        <w:ind w:left="426" w:hanging="436"/>
        <w:jc w:val="both"/>
        <w:rPr>
          <w:rFonts w:ascii="Verdana" w:hAnsi="Verdana" w:cs="TTE2599E42t00"/>
          <w:color w:val="000000"/>
          <w:sz w:val="20"/>
          <w:szCs w:val="20"/>
        </w:rPr>
      </w:pPr>
      <w:r w:rsidRPr="0032115F">
        <w:rPr>
          <w:rFonts w:ascii="Verdana" w:hAnsi="Verdana" w:cs="TTE2599E42t00"/>
          <w:color w:val="000000"/>
          <w:sz w:val="20"/>
          <w:szCs w:val="20"/>
        </w:rPr>
        <w:t xml:space="preserve">Podstawą odbioru jest </w:t>
      </w:r>
      <w:r w:rsidR="0032115F">
        <w:rPr>
          <w:rFonts w:ascii="Verdana" w:hAnsi="Verdana" w:cs="TTE2599E42t00"/>
          <w:color w:val="000000"/>
          <w:sz w:val="20"/>
          <w:szCs w:val="20"/>
        </w:rPr>
        <w:t xml:space="preserve">stwierdzenie dokonania wywozów w danym miesiącu/ tygodniu dokonywane przez pracowników danego OD oraz wystawiona faktura VAT przesłana do Zamawiającego. </w:t>
      </w:r>
    </w:p>
    <w:p w14:paraId="45CF1D3D" w14:textId="60A55FA1" w:rsidR="003A4B7B" w:rsidRPr="00205D85" w:rsidRDefault="003A4B7B" w:rsidP="00F61647">
      <w:pPr>
        <w:pStyle w:val="Akapitzlist"/>
        <w:numPr>
          <w:ilvl w:val="1"/>
          <w:numId w:val="1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Verdana" w:hAnsi="Verdana" w:cs="TTE272F878t00"/>
          <w:color w:val="000000"/>
          <w:sz w:val="20"/>
          <w:szCs w:val="20"/>
        </w:rPr>
      </w:pPr>
      <w:r w:rsidRPr="00760AF8">
        <w:rPr>
          <w:rFonts w:ascii="Verdana" w:hAnsi="Verdana" w:cs="TTE2599E42t00"/>
          <w:color w:val="000000"/>
          <w:sz w:val="20"/>
          <w:szCs w:val="20"/>
        </w:rPr>
        <w:t>Płatność będzie następowała za usługi wykonane w każdym pełnym miesiącu kalendarzowym na podstawie otrzymanej faktury wraz z załącznik</w:t>
      </w:r>
      <w:r w:rsidR="007E0DDF">
        <w:rPr>
          <w:rFonts w:ascii="Verdana" w:hAnsi="Verdana" w:cs="TTE2599E42t00"/>
          <w:color w:val="000000"/>
          <w:sz w:val="20"/>
          <w:szCs w:val="20"/>
        </w:rPr>
        <w:t>iem</w:t>
      </w:r>
      <w:r w:rsidRPr="00760AF8">
        <w:rPr>
          <w:rFonts w:ascii="Verdana" w:hAnsi="Verdana" w:cs="TTE2599E42t00"/>
          <w:color w:val="000000"/>
          <w:sz w:val="20"/>
          <w:szCs w:val="20"/>
        </w:rPr>
        <w:t xml:space="preserve"> </w:t>
      </w:r>
      <w:r w:rsidR="00760AF8">
        <w:rPr>
          <w:rFonts w:ascii="Verdana" w:hAnsi="Verdana" w:cs="TTE2599E42t00"/>
          <w:color w:val="000000"/>
          <w:sz w:val="20"/>
          <w:szCs w:val="20"/>
        </w:rPr>
        <w:t xml:space="preserve">- w terminie </w:t>
      </w:r>
      <w:r w:rsidR="007E0DDF">
        <w:rPr>
          <w:rFonts w:ascii="Verdana" w:hAnsi="Verdana" w:cs="TTE2599E42t00"/>
          <w:color w:val="000000"/>
          <w:sz w:val="20"/>
          <w:szCs w:val="20"/>
        </w:rPr>
        <w:t xml:space="preserve">do </w:t>
      </w:r>
      <w:r w:rsidR="00D94589">
        <w:rPr>
          <w:rFonts w:ascii="Verdana" w:hAnsi="Verdana" w:cs="TTE2599E42t00"/>
          <w:color w:val="000000"/>
          <w:sz w:val="20"/>
          <w:szCs w:val="20"/>
        </w:rPr>
        <w:t>30</w:t>
      </w:r>
      <w:r w:rsidR="00F51367">
        <w:rPr>
          <w:rFonts w:ascii="Verdana" w:hAnsi="Verdana" w:cs="TTE2599E42t00"/>
          <w:color w:val="000000"/>
          <w:sz w:val="20"/>
          <w:szCs w:val="20"/>
        </w:rPr>
        <w:t xml:space="preserve"> dni od dnia otrzymania </w:t>
      </w:r>
      <w:r w:rsidR="0032115F">
        <w:rPr>
          <w:rFonts w:ascii="Verdana" w:hAnsi="Verdana" w:cs="TTE2599E42t00"/>
          <w:color w:val="000000"/>
          <w:sz w:val="20"/>
          <w:szCs w:val="20"/>
        </w:rPr>
        <w:t>poprawnie wystawionej faktury.</w:t>
      </w:r>
      <w:r w:rsidR="00F51367">
        <w:rPr>
          <w:rFonts w:ascii="Verdana" w:hAnsi="Verdana" w:cs="TTE2599E42t00"/>
          <w:color w:val="000000"/>
          <w:sz w:val="20"/>
          <w:szCs w:val="20"/>
        </w:rPr>
        <w:t xml:space="preserve"> </w:t>
      </w:r>
      <w:r w:rsidR="00760AF8">
        <w:rPr>
          <w:rFonts w:ascii="Verdana" w:hAnsi="Verdana" w:cs="TTE2599E42t00"/>
          <w:color w:val="000000"/>
          <w:sz w:val="20"/>
          <w:szCs w:val="20"/>
        </w:rPr>
        <w:t xml:space="preserve"> </w:t>
      </w:r>
    </w:p>
    <w:p w14:paraId="28215A6A" w14:textId="77777777" w:rsidR="00205D85" w:rsidRDefault="00205D85" w:rsidP="00205D85">
      <w:pPr>
        <w:suppressAutoHyphens w:val="0"/>
        <w:autoSpaceDE w:val="0"/>
        <w:autoSpaceDN w:val="0"/>
        <w:adjustRightInd w:val="0"/>
        <w:jc w:val="both"/>
        <w:rPr>
          <w:rFonts w:ascii="Verdana" w:hAnsi="Verdana" w:cs="TTE272F878t00"/>
          <w:color w:val="000000"/>
          <w:sz w:val="20"/>
          <w:szCs w:val="20"/>
        </w:rPr>
      </w:pPr>
    </w:p>
    <w:p w14:paraId="0EDFC195" w14:textId="77777777" w:rsidR="00205D85" w:rsidRPr="00205D85" w:rsidRDefault="00205D85" w:rsidP="00205D85">
      <w:pPr>
        <w:suppressAutoHyphens w:val="0"/>
        <w:autoSpaceDE w:val="0"/>
        <w:autoSpaceDN w:val="0"/>
        <w:adjustRightInd w:val="0"/>
        <w:jc w:val="both"/>
        <w:rPr>
          <w:rFonts w:ascii="Verdana" w:hAnsi="Verdana" w:cs="TTE272F878t00"/>
          <w:color w:val="000000"/>
          <w:sz w:val="20"/>
          <w:szCs w:val="20"/>
        </w:rPr>
      </w:pPr>
    </w:p>
    <w:p w14:paraId="35A1977C" w14:textId="77777777" w:rsidR="003A4B7B" w:rsidRPr="000C0AE6" w:rsidRDefault="003A4B7B" w:rsidP="00F61647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rPr>
          <w:rFonts w:ascii="Verdana" w:hAnsi="Verdana" w:cs="TTE272F878t00"/>
          <w:b/>
          <w:color w:val="000000"/>
          <w:sz w:val="20"/>
          <w:szCs w:val="20"/>
        </w:rPr>
      </w:pPr>
      <w:r w:rsidRPr="000C0AE6">
        <w:rPr>
          <w:rFonts w:ascii="Verdana" w:hAnsi="Verdana" w:cs="TTE272F878t00"/>
          <w:b/>
          <w:color w:val="000000"/>
          <w:sz w:val="20"/>
          <w:szCs w:val="20"/>
        </w:rPr>
        <w:t>Cena jednostki obmiarowej</w:t>
      </w:r>
    </w:p>
    <w:p w14:paraId="133D4039" w14:textId="77777777" w:rsidR="003A4B7B" w:rsidRPr="000C0AE6" w:rsidRDefault="003A4B7B" w:rsidP="00F61647">
      <w:pPr>
        <w:pStyle w:val="Akapitzlist"/>
        <w:numPr>
          <w:ilvl w:val="1"/>
          <w:numId w:val="15"/>
        </w:numPr>
        <w:suppressAutoHyphens w:val="0"/>
        <w:ind w:left="567" w:hanging="567"/>
        <w:jc w:val="both"/>
        <w:rPr>
          <w:rFonts w:ascii="Verdana" w:hAnsi="Verdana"/>
          <w:sz w:val="20"/>
          <w:szCs w:val="20"/>
        </w:rPr>
      </w:pPr>
      <w:r w:rsidRPr="000C0AE6">
        <w:rPr>
          <w:rFonts w:ascii="Verdana" w:hAnsi="Verdana" w:cs="TTE2599E42t00"/>
          <w:color w:val="000000"/>
          <w:sz w:val="20"/>
          <w:szCs w:val="20"/>
        </w:rPr>
        <w:t>Cena jednostkowa skalkulowana przez Wykonawcę w kosztorysie ofertowym musi zawierać wszystkie koszty towarzyszące związane z realizacją usługi i obejmuje:</w:t>
      </w:r>
    </w:p>
    <w:p w14:paraId="2FD58BD2" w14:textId="255B135A" w:rsidR="003A4B7B" w:rsidRPr="000C0AE6" w:rsidRDefault="003A4B7B" w:rsidP="00F61647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1134"/>
        <w:jc w:val="both"/>
        <w:rPr>
          <w:rFonts w:ascii="Verdana" w:hAnsi="Verdana" w:cs="TTE272F878t00"/>
          <w:color w:val="000000"/>
          <w:sz w:val="20"/>
          <w:szCs w:val="20"/>
        </w:rPr>
      </w:pPr>
      <w:r w:rsidRPr="000C0AE6">
        <w:rPr>
          <w:rFonts w:ascii="Verdana" w:hAnsi="Verdana" w:cs="TTE272F878t00"/>
          <w:color w:val="000000"/>
          <w:sz w:val="20"/>
          <w:szCs w:val="20"/>
        </w:rPr>
        <w:t xml:space="preserve">Koszt dojazdu z siedziby firmy do </w:t>
      </w:r>
      <w:r w:rsidR="0032115F">
        <w:rPr>
          <w:rFonts w:ascii="Verdana" w:hAnsi="Verdana" w:cs="TTE272F878t00"/>
          <w:color w:val="000000"/>
          <w:sz w:val="20"/>
          <w:szCs w:val="20"/>
        </w:rPr>
        <w:t xml:space="preserve">miejsca odbioru </w:t>
      </w:r>
      <w:r w:rsidR="000E71C1">
        <w:rPr>
          <w:rFonts w:ascii="Verdana" w:hAnsi="Verdana" w:cs="TTE272F878t00"/>
          <w:color w:val="000000"/>
          <w:sz w:val="20"/>
          <w:szCs w:val="20"/>
        </w:rPr>
        <w:t xml:space="preserve">odpadów, </w:t>
      </w:r>
      <w:r w:rsidR="00ED06B6">
        <w:rPr>
          <w:rFonts w:ascii="Verdana" w:hAnsi="Verdana" w:cs="TTE272F878t00"/>
          <w:color w:val="000000"/>
          <w:sz w:val="20"/>
          <w:szCs w:val="20"/>
        </w:rPr>
        <w:t xml:space="preserve">załadunek, </w:t>
      </w:r>
      <w:r w:rsidR="000E71C1">
        <w:rPr>
          <w:rFonts w:ascii="Verdana" w:hAnsi="Verdana" w:cs="TTE272F878t00"/>
          <w:color w:val="000000"/>
          <w:sz w:val="20"/>
          <w:szCs w:val="20"/>
        </w:rPr>
        <w:t xml:space="preserve">opróżnienie </w:t>
      </w:r>
      <w:r w:rsidR="00912633">
        <w:rPr>
          <w:rFonts w:ascii="Verdana" w:hAnsi="Verdana" w:cs="TTE272F878t00"/>
          <w:color w:val="000000"/>
          <w:sz w:val="20"/>
          <w:szCs w:val="20"/>
        </w:rPr>
        <w:t xml:space="preserve">pojemników </w:t>
      </w:r>
      <w:r w:rsidRPr="000C0AE6">
        <w:rPr>
          <w:rFonts w:ascii="Verdana" w:hAnsi="Verdana" w:cs="TTE272F878t00"/>
          <w:color w:val="000000"/>
          <w:sz w:val="20"/>
          <w:szCs w:val="20"/>
        </w:rPr>
        <w:t xml:space="preserve">i koszt powrotu do miejsca </w:t>
      </w:r>
      <w:r>
        <w:rPr>
          <w:rFonts w:ascii="Verdana" w:hAnsi="Verdana" w:cs="TTE272F878t00"/>
          <w:color w:val="000000"/>
          <w:sz w:val="20"/>
          <w:szCs w:val="20"/>
        </w:rPr>
        <w:t xml:space="preserve">utylizacji </w:t>
      </w:r>
      <w:r w:rsidRPr="000C0AE6">
        <w:rPr>
          <w:rFonts w:ascii="Verdana" w:hAnsi="Verdana" w:cs="TTE272F878t00"/>
          <w:color w:val="000000"/>
          <w:sz w:val="20"/>
          <w:szCs w:val="20"/>
        </w:rPr>
        <w:t>odpadów</w:t>
      </w:r>
      <w:r w:rsidR="00912633">
        <w:rPr>
          <w:rFonts w:ascii="Verdana" w:hAnsi="Verdana" w:cs="TTE272F878t00"/>
          <w:color w:val="000000"/>
          <w:sz w:val="20"/>
          <w:szCs w:val="20"/>
        </w:rPr>
        <w:t>/ siedziby firmy</w:t>
      </w:r>
      <w:r w:rsidRPr="000C0AE6">
        <w:rPr>
          <w:rFonts w:ascii="Verdana" w:hAnsi="Verdana" w:cs="TTE272F878t00"/>
          <w:color w:val="000000"/>
          <w:sz w:val="20"/>
          <w:szCs w:val="20"/>
        </w:rPr>
        <w:t>,</w:t>
      </w:r>
      <w:r w:rsidRPr="002D3460">
        <w:rPr>
          <w:rFonts w:ascii="Verdana" w:hAnsi="Verdana" w:cs="TTE272F878t00"/>
          <w:color w:val="000000"/>
          <w:sz w:val="20"/>
          <w:szCs w:val="20"/>
        </w:rPr>
        <w:t xml:space="preserve"> </w:t>
      </w:r>
      <w:r w:rsidR="00ED06B6">
        <w:rPr>
          <w:rFonts w:ascii="Verdana" w:hAnsi="Verdana" w:cs="TTE272F878t00"/>
          <w:color w:val="000000"/>
          <w:sz w:val="20"/>
          <w:szCs w:val="20"/>
        </w:rPr>
        <w:t>koszt utylizacji, recyklingu</w:t>
      </w:r>
    </w:p>
    <w:p w14:paraId="78BD9AE0" w14:textId="77777777" w:rsidR="003A4B7B" w:rsidRPr="000C0AE6" w:rsidRDefault="003A4B7B" w:rsidP="00F61647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1134"/>
        <w:jc w:val="both"/>
        <w:rPr>
          <w:rFonts w:ascii="Verdana" w:hAnsi="Verdana" w:cs="TTE272F878t00"/>
          <w:color w:val="000000"/>
          <w:sz w:val="20"/>
          <w:szCs w:val="20"/>
        </w:rPr>
      </w:pPr>
      <w:r w:rsidRPr="000C0AE6">
        <w:rPr>
          <w:rFonts w:ascii="Verdana" w:hAnsi="Verdana" w:cs="TTE272F878t00"/>
          <w:color w:val="000000"/>
          <w:sz w:val="20"/>
          <w:szCs w:val="20"/>
        </w:rPr>
        <w:t>Kosz</w:t>
      </w:r>
      <w:r>
        <w:rPr>
          <w:rFonts w:ascii="Verdana" w:hAnsi="Verdana" w:cs="TTE272F878t00"/>
          <w:color w:val="000000"/>
          <w:sz w:val="20"/>
          <w:szCs w:val="20"/>
        </w:rPr>
        <w:t xml:space="preserve">t zw. z opróżnieniem pojemników oraz uprzątnięciem i wywozem nieczystości złożonych przy pojemnikach, </w:t>
      </w:r>
    </w:p>
    <w:p w14:paraId="1CEB6F6D" w14:textId="46747860" w:rsidR="003A4B7B" w:rsidRPr="000C0AE6" w:rsidRDefault="003A4B7B" w:rsidP="00F61647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1134"/>
        <w:jc w:val="both"/>
        <w:rPr>
          <w:rFonts w:ascii="Verdana" w:hAnsi="Verdana" w:cs="TTE272F878t00"/>
          <w:color w:val="000000"/>
          <w:sz w:val="20"/>
          <w:szCs w:val="20"/>
        </w:rPr>
      </w:pPr>
      <w:r w:rsidRPr="000C0AE6">
        <w:rPr>
          <w:rFonts w:ascii="Verdana" w:hAnsi="Verdana" w:cs="TTE272F878t00"/>
          <w:color w:val="000000"/>
          <w:sz w:val="20"/>
          <w:szCs w:val="20"/>
        </w:rPr>
        <w:t>Koszty osobowe,</w:t>
      </w:r>
      <w:r w:rsidR="00760AF8">
        <w:rPr>
          <w:rFonts w:ascii="Verdana" w:hAnsi="Verdana" w:cs="TTE272F878t00"/>
          <w:color w:val="000000"/>
          <w:sz w:val="20"/>
          <w:szCs w:val="20"/>
        </w:rPr>
        <w:t xml:space="preserve"> rzeczowe</w:t>
      </w:r>
      <w:r w:rsidR="00912633">
        <w:rPr>
          <w:rFonts w:ascii="Verdana" w:hAnsi="Verdana" w:cs="TTE272F878t00"/>
          <w:color w:val="000000"/>
          <w:sz w:val="20"/>
          <w:szCs w:val="20"/>
        </w:rPr>
        <w:t>;</w:t>
      </w:r>
    </w:p>
    <w:p w14:paraId="0F1E5961" w14:textId="77777777" w:rsidR="003A4B7B" w:rsidRPr="000C0AE6" w:rsidRDefault="003A4B7B" w:rsidP="00F61647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1134"/>
        <w:jc w:val="both"/>
        <w:rPr>
          <w:rFonts w:ascii="Verdana" w:hAnsi="Verdana" w:cs="TTE272F878t00"/>
          <w:color w:val="000000"/>
          <w:sz w:val="20"/>
          <w:szCs w:val="20"/>
        </w:rPr>
      </w:pPr>
      <w:r w:rsidRPr="000C0AE6">
        <w:rPr>
          <w:rFonts w:ascii="Verdana" w:hAnsi="Verdana" w:cs="TTE272F878t00"/>
          <w:color w:val="000000"/>
          <w:sz w:val="20"/>
          <w:szCs w:val="20"/>
        </w:rPr>
        <w:t>Uzyskanie wymaganych prawem zezwoleń,</w:t>
      </w:r>
    </w:p>
    <w:p w14:paraId="1A579B3C" w14:textId="4BDBCFF1" w:rsidR="003A4B7B" w:rsidRDefault="003A4B7B" w:rsidP="00F61647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1134"/>
        <w:jc w:val="both"/>
        <w:rPr>
          <w:rFonts w:ascii="Verdana" w:hAnsi="Verdana" w:cs="TTE272F878t00"/>
          <w:color w:val="000000"/>
          <w:sz w:val="20"/>
          <w:szCs w:val="20"/>
        </w:rPr>
      </w:pPr>
      <w:r w:rsidRPr="000C0AE6">
        <w:rPr>
          <w:rFonts w:ascii="Verdana" w:hAnsi="Verdana" w:cs="TTE272F878t00"/>
          <w:color w:val="000000"/>
          <w:sz w:val="20"/>
          <w:szCs w:val="20"/>
        </w:rPr>
        <w:t>Koszt przekazania odpadów do utylizacji,</w:t>
      </w:r>
    </w:p>
    <w:p w14:paraId="4AC52F1C" w14:textId="298FA2F4" w:rsidR="000E71C1" w:rsidRPr="000C0AE6" w:rsidRDefault="000E71C1" w:rsidP="00F61647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1134"/>
        <w:jc w:val="both"/>
        <w:rPr>
          <w:rFonts w:ascii="Verdana" w:hAnsi="Verdana" w:cs="TTE272F878t00"/>
          <w:color w:val="000000"/>
          <w:sz w:val="20"/>
          <w:szCs w:val="20"/>
        </w:rPr>
      </w:pPr>
      <w:r>
        <w:rPr>
          <w:rFonts w:ascii="Verdana" w:hAnsi="Verdana" w:cs="TTE272F878t00"/>
          <w:color w:val="000000"/>
          <w:sz w:val="20"/>
          <w:szCs w:val="20"/>
        </w:rPr>
        <w:t xml:space="preserve">Wszelkie inne koszty związane z wykonywaniem usługi. </w:t>
      </w:r>
    </w:p>
    <w:p w14:paraId="5BE740FD" w14:textId="04B27F35" w:rsidR="008C7980" w:rsidRPr="008C7980" w:rsidRDefault="008C7980" w:rsidP="008C7980">
      <w:pPr>
        <w:pStyle w:val="Style4"/>
        <w:numPr>
          <w:ilvl w:val="1"/>
          <w:numId w:val="15"/>
        </w:numPr>
        <w:tabs>
          <w:tab w:val="left" w:pos="426"/>
        </w:tabs>
        <w:spacing w:line="276" w:lineRule="auto"/>
        <w:ind w:left="426" w:hanging="426"/>
        <w:rPr>
          <w:rStyle w:val="CharacterStyle1"/>
          <w:rFonts w:ascii="Verdana" w:hAnsi="Verdana"/>
          <w:sz w:val="20"/>
        </w:rPr>
      </w:pPr>
      <w:r w:rsidRPr="008C7980">
        <w:rPr>
          <w:rStyle w:val="CharacterStyle1"/>
          <w:rFonts w:ascii="Verdana" w:hAnsi="Verdana"/>
          <w:sz w:val="20"/>
        </w:rPr>
        <w:t xml:space="preserve">Cena usługi określona w ust. 1 może ulec zmianie w przypadku wzrostu kosztów świadczenia usługi niezależnych od Wykonawcy </w:t>
      </w:r>
      <w:proofErr w:type="spellStart"/>
      <w:r w:rsidRPr="008C7980">
        <w:rPr>
          <w:rStyle w:val="CharacterStyle1"/>
          <w:rFonts w:ascii="Verdana" w:hAnsi="Verdana"/>
          <w:sz w:val="20"/>
        </w:rPr>
        <w:t>tj</w:t>
      </w:r>
      <w:proofErr w:type="spellEnd"/>
      <w:r w:rsidRPr="008C7980">
        <w:rPr>
          <w:rStyle w:val="CharacterStyle1"/>
          <w:rFonts w:ascii="Verdana" w:hAnsi="Verdana"/>
          <w:sz w:val="20"/>
        </w:rPr>
        <w:t>: zmiany opłaty za przyjęcie odpadów, zmiany opłaty za korzystanie ze środowiska, w przypadku ustalenia przez Radę Miasta/Gminy właściwej dla danego  Obwodu drogowego odrębnych warunków świadczenia usługi odbioru odpadów komunalnych od tych, jakie panują w momencie zawarcia niniejszej umowy, zmiany przepisów podatkowych (w tym stawki podatku VAT), wprowadzenia innych zmian w przepisach powszechnie obowiązującego prawa i prawa miejscowego, mającego wpływ na sposób lub koszty wykonywania umowy przez Wykonawcę.</w:t>
      </w:r>
    </w:p>
    <w:p w14:paraId="0EDC514F" w14:textId="51B50EB0" w:rsidR="00912633" w:rsidRPr="008C7980" w:rsidRDefault="008C7980" w:rsidP="008C7980">
      <w:pPr>
        <w:suppressAutoHyphens w:val="0"/>
        <w:autoSpaceDE w:val="0"/>
        <w:autoSpaceDN w:val="0"/>
        <w:adjustRightInd w:val="0"/>
        <w:ind w:left="426" w:firstLine="425"/>
        <w:jc w:val="both"/>
        <w:rPr>
          <w:rFonts w:ascii="Verdana" w:hAnsi="Verdana" w:cs="TTE272F878t00"/>
          <w:color w:val="000000"/>
          <w:sz w:val="20"/>
          <w:szCs w:val="20"/>
        </w:rPr>
      </w:pPr>
      <w:r w:rsidRPr="008C7980">
        <w:rPr>
          <w:rStyle w:val="CharacterStyle1"/>
          <w:rFonts w:ascii="Verdana" w:hAnsi="Verdana"/>
          <w:sz w:val="20"/>
          <w:szCs w:val="20"/>
        </w:rPr>
        <w:t>Fakt zmiany, o której mowa powyżej Wykonawca zobowiązany jest każdorazowo udokumentować. W przypadku wzrostu kosztów świadczenia usługi, o nowej cenie Wykonawca jest zobowiązany powiadomić pisemnie Zamawiającego na 14 dni przed planowaną zmianą. Zmiana taka wymaga akceptacji Zamawiającego</w:t>
      </w:r>
    </w:p>
    <w:p w14:paraId="7C2346BB" w14:textId="77777777" w:rsidR="003A4B7B" w:rsidRPr="002D3460" w:rsidRDefault="003A4B7B" w:rsidP="00F61647">
      <w:pPr>
        <w:numPr>
          <w:ilvl w:val="0"/>
          <w:numId w:val="15"/>
        </w:numPr>
        <w:spacing w:before="120"/>
        <w:rPr>
          <w:rFonts w:ascii="Verdana" w:hAnsi="Verdana"/>
          <w:b/>
          <w:sz w:val="20"/>
          <w:szCs w:val="20"/>
        </w:rPr>
      </w:pPr>
      <w:r w:rsidRPr="002D3460">
        <w:rPr>
          <w:rFonts w:ascii="Verdana" w:hAnsi="Verdana"/>
          <w:b/>
          <w:sz w:val="20"/>
          <w:szCs w:val="20"/>
        </w:rPr>
        <w:t xml:space="preserve">Pozostałe </w:t>
      </w:r>
    </w:p>
    <w:p w14:paraId="25AB5BA5" w14:textId="3E259A63" w:rsidR="00003811" w:rsidRPr="004D05E1" w:rsidRDefault="003A4B7B" w:rsidP="004D05E1">
      <w:pPr>
        <w:pStyle w:val="Akapitzlist"/>
        <w:numPr>
          <w:ilvl w:val="1"/>
          <w:numId w:val="15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03811">
        <w:rPr>
          <w:rFonts w:ascii="Verdana" w:hAnsi="Verdana"/>
          <w:sz w:val="20"/>
          <w:szCs w:val="20"/>
        </w:rPr>
        <w:t>Zamawiający wymaga, aby przedmiot zamówienia</w:t>
      </w:r>
      <w:r w:rsidR="00F51367" w:rsidRPr="00003811">
        <w:rPr>
          <w:rFonts w:ascii="Verdana" w:hAnsi="Verdana"/>
          <w:sz w:val="20"/>
          <w:szCs w:val="20"/>
        </w:rPr>
        <w:t xml:space="preserve"> </w:t>
      </w:r>
      <w:r w:rsidR="007E0DDF" w:rsidRPr="00003811">
        <w:rPr>
          <w:rFonts w:ascii="Verdana" w:hAnsi="Verdana"/>
          <w:sz w:val="20"/>
          <w:szCs w:val="20"/>
        </w:rPr>
        <w:t xml:space="preserve">był </w:t>
      </w:r>
      <w:r w:rsidR="00F51367" w:rsidRPr="00003811">
        <w:rPr>
          <w:rFonts w:ascii="Verdana" w:hAnsi="Verdana"/>
          <w:sz w:val="20"/>
          <w:szCs w:val="20"/>
        </w:rPr>
        <w:t xml:space="preserve">realizowany </w:t>
      </w:r>
      <w:r w:rsidR="007E0DDF" w:rsidRPr="00003811">
        <w:rPr>
          <w:rFonts w:ascii="Verdana" w:hAnsi="Verdana"/>
          <w:sz w:val="20"/>
          <w:szCs w:val="20"/>
        </w:rPr>
        <w:t xml:space="preserve">sukcesywnie </w:t>
      </w:r>
      <w:r w:rsidR="00F51367" w:rsidRPr="00003811">
        <w:rPr>
          <w:rFonts w:ascii="Verdana" w:hAnsi="Verdana"/>
          <w:sz w:val="20"/>
          <w:szCs w:val="20"/>
        </w:rPr>
        <w:t xml:space="preserve">w terminie </w:t>
      </w:r>
      <w:r w:rsidR="00003811" w:rsidRPr="0052229E">
        <w:rPr>
          <w:rFonts w:ascii="Verdana" w:hAnsi="Verdana"/>
          <w:sz w:val="20"/>
          <w:szCs w:val="20"/>
        </w:rPr>
        <w:t xml:space="preserve">od dnia </w:t>
      </w:r>
      <w:r w:rsidR="009D5FA2">
        <w:rPr>
          <w:rFonts w:ascii="Verdana" w:hAnsi="Verdana"/>
          <w:sz w:val="20"/>
          <w:szCs w:val="20"/>
        </w:rPr>
        <w:t>01</w:t>
      </w:r>
      <w:r w:rsidR="00D94589">
        <w:rPr>
          <w:rFonts w:ascii="Verdana" w:hAnsi="Verdana"/>
          <w:sz w:val="20"/>
          <w:szCs w:val="20"/>
        </w:rPr>
        <w:t xml:space="preserve"> stycznia</w:t>
      </w:r>
      <w:r w:rsidR="009D5FA2">
        <w:rPr>
          <w:rFonts w:ascii="Verdana" w:hAnsi="Verdana"/>
          <w:sz w:val="20"/>
          <w:szCs w:val="20"/>
        </w:rPr>
        <w:t xml:space="preserve"> 202</w:t>
      </w:r>
      <w:r w:rsidR="00D94589">
        <w:rPr>
          <w:rFonts w:ascii="Verdana" w:hAnsi="Verdana"/>
          <w:sz w:val="20"/>
          <w:szCs w:val="20"/>
        </w:rPr>
        <w:t>6</w:t>
      </w:r>
      <w:r w:rsidR="008C7980">
        <w:rPr>
          <w:rFonts w:ascii="Verdana" w:hAnsi="Verdana"/>
          <w:sz w:val="20"/>
          <w:szCs w:val="20"/>
        </w:rPr>
        <w:t>r.</w:t>
      </w:r>
      <w:r w:rsidR="000251EA">
        <w:rPr>
          <w:rFonts w:ascii="Verdana" w:hAnsi="Verdana"/>
          <w:sz w:val="20"/>
          <w:szCs w:val="20"/>
        </w:rPr>
        <w:t xml:space="preserve"> do dnia 3</w:t>
      </w:r>
      <w:r w:rsidR="00D94589">
        <w:rPr>
          <w:rFonts w:ascii="Verdana" w:hAnsi="Verdana"/>
          <w:sz w:val="20"/>
          <w:szCs w:val="20"/>
        </w:rPr>
        <w:t>1</w:t>
      </w:r>
      <w:r w:rsidR="00003811" w:rsidRPr="0052229E">
        <w:rPr>
          <w:rFonts w:ascii="Verdana" w:hAnsi="Verdana"/>
          <w:sz w:val="20"/>
          <w:szCs w:val="20"/>
        </w:rPr>
        <w:t xml:space="preserve"> </w:t>
      </w:r>
      <w:r w:rsidR="00D94589">
        <w:rPr>
          <w:rFonts w:ascii="Verdana" w:hAnsi="Verdana"/>
          <w:sz w:val="20"/>
          <w:szCs w:val="20"/>
        </w:rPr>
        <w:t>stycznia</w:t>
      </w:r>
      <w:r w:rsidR="00003811" w:rsidRPr="0052229E">
        <w:rPr>
          <w:rFonts w:ascii="Verdana" w:hAnsi="Verdana"/>
          <w:sz w:val="20"/>
          <w:szCs w:val="20"/>
        </w:rPr>
        <w:t xml:space="preserve"> 202</w:t>
      </w:r>
      <w:r w:rsidR="00876009">
        <w:rPr>
          <w:rFonts w:ascii="Verdana" w:hAnsi="Verdana"/>
          <w:sz w:val="20"/>
          <w:szCs w:val="20"/>
        </w:rPr>
        <w:t>6</w:t>
      </w:r>
      <w:r w:rsidR="00003811" w:rsidRPr="0052229E">
        <w:rPr>
          <w:rFonts w:ascii="Verdana" w:hAnsi="Verdana"/>
          <w:sz w:val="20"/>
          <w:szCs w:val="20"/>
        </w:rPr>
        <w:t>r.</w:t>
      </w:r>
      <w:r w:rsidR="004D05E1">
        <w:rPr>
          <w:rFonts w:ascii="Verdana" w:hAnsi="Verdana"/>
          <w:sz w:val="20"/>
          <w:szCs w:val="20"/>
        </w:rPr>
        <w:t xml:space="preserve"> </w:t>
      </w:r>
      <w:r w:rsidR="00003811" w:rsidRPr="004D05E1">
        <w:rPr>
          <w:rFonts w:ascii="Verdana" w:hAnsi="Verdana"/>
          <w:color w:val="000000" w:themeColor="text1"/>
          <w:sz w:val="20"/>
          <w:szCs w:val="20"/>
        </w:rPr>
        <w:t>lub</w:t>
      </w:r>
      <w:r w:rsidR="00003811" w:rsidRPr="004D05E1">
        <w:rPr>
          <w:rFonts w:ascii="Verdana" w:hAnsi="Verdana"/>
          <w:b/>
          <w:color w:val="000000" w:themeColor="text1"/>
          <w:sz w:val="20"/>
          <w:szCs w:val="20"/>
        </w:rPr>
        <w:t xml:space="preserve"> do wykorzystania Wynagrodzenia określonego w § </w:t>
      </w:r>
      <w:r w:rsidR="00876009">
        <w:rPr>
          <w:rFonts w:ascii="Verdana" w:hAnsi="Verdana"/>
          <w:b/>
          <w:color w:val="000000" w:themeColor="text1"/>
          <w:sz w:val="20"/>
          <w:szCs w:val="20"/>
        </w:rPr>
        <w:t xml:space="preserve">5 </w:t>
      </w:r>
      <w:r w:rsidR="00003811" w:rsidRPr="004D05E1">
        <w:rPr>
          <w:rFonts w:ascii="Verdana" w:hAnsi="Verdana"/>
          <w:b/>
          <w:color w:val="000000" w:themeColor="text1"/>
          <w:sz w:val="20"/>
          <w:szCs w:val="20"/>
        </w:rPr>
        <w:t xml:space="preserve">ust. </w:t>
      </w:r>
      <w:r w:rsidR="009D5FA2">
        <w:rPr>
          <w:rFonts w:ascii="Verdana" w:hAnsi="Verdana"/>
          <w:b/>
          <w:color w:val="000000" w:themeColor="text1"/>
          <w:sz w:val="20"/>
          <w:szCs w:val="20"/>
        </w:rPr>
        <w:t>2</w:t>
      </w:r>
      <w:r w:rsidR="00003811" w:rsidRPr="004D05E1">
        <w:rPr>
          <w:rFonts w:ascii="Verdana" w:hAnsi="Verdana"/>
          <w:b/>
          <w:color w:val="000000" w:themeColor="text1"/>
          <w:sz w:val="20"/>
          <w:szCs w:val="20"/>
        </w:rPr>
        <w:t xml:space="preserve"> umowy </w:t>
      </w:r>
      <w:r w:rsidR="00003811" w:rsidRPr="004D05E1">
        <w:rPr>
          <w:rFonts w:ascii="Verdana" w:hAnsi="Verdana"/>
          <w:color w:val="000000" w:themeColor="text1"/>
          <w:sz w:val="20"/>
          <w:szCs w:val="20"/>
        </w:rPr>
        <w:t>– w zależności od tego, co nastąpi pierwsze.</w:t>
      </w:r>
    </w:p>
    <w:p w14:paraId="3D338BDC" w14:textId="77777777" w:rsidR="00003811" w:rsidRPr="00003811" w:rsidRDefault="00003811" w:rsidP="00003811">
      <w:pPr>
        <w:suppressAutoHyphens w:val="0"/>
        <w:autoSpaceDE w:val="0"/>
        <w:autoSpaceDN w:val="0"/>
        <w:adjustRightInd w:val="0"/>
        <w:spacing w:line="276" w:lineRule="auto"/>
        <w:ind w:left="1110"/>
        <w:jc w:val="both"/>
        <w:rPr>
          <w:rFonts w:ascii="Verdana" w:hAnsi="Verdana"/>
          <w:sz w:val="20"/>
          <w:szCs w:val="20"/>
        </w:rPr>
      </w:pPr>
    </w:p>
    <w:sectPr w:rsidR="00003811" w:rsidRPr="00003811" w:rsidSect="006F67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426" w:right="1245" w:bottom="567" w:left="1418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856EF" w14:textId="77777777" w:rsidR="00FB62EE" w:rsidRDefault="00FB62EE">
      <w:r>
        <w:separator/>
      </w:r>
    </w:p>
  </w:endnote>
  <w:endnote w:type="continuationSeparator" w:id="0">
    <w:p w14:paraId="3206E366" w14:textId="77777777" w:rsidR="00FB62EE" w:rsidRDefault="00FB6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272F87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599E42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33265" w14:textId="77777777" w:rsidR="00455309" w:rsidRDefault="0045530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1B86F" w14:textId="77777777" w:rsidR="00455309" w:rsidRDefault="00455309">
    <w:pPr>
      <w:pStyle w:val="Stopka"/>
      <w:ind w:right="360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0A4F5" w14:textId="77777777" w:rsidR="00455309" w:rsidRDefault="004553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DA7FF" w14:textId="77777777" w:rsidR="00FB62EE" w:rsidRDefault="00FB62EE">
      <w:r>
        <w:separator/>
      </w:r>
    </w:p>
  </w:footnote>
  <w:footnote w:type="continuationSeparator" w:id="0">
    <w:p w14:paraId="682F7090" w14:textId="77777777" w:rsidR="00FB62EE" w:rsidRDefault="00FB62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FD40A" w14:textId="77777777" w:rsidR="00455309" w:rsidRDefault="0045530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AFCC7" w14:textId="77777777" w:rsidR="00455309" w:rsidRDefault="0045530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F2579" w14:textId="77777777" w:rsidR="00455309" w:rsidRDefault="0045530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130901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2"/>
    <w:multiLevelType w:val="multilevel"/>
    <w:tmpl w:val="8430A42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lowerLetter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3" w15:restartNumberingAfterBreak="0">
    <w:nsid w:val="00000003"/>
    <w:multiLevelType w:val="singleLevel"/>
    <w:tmpl w:val="D7B6F196"/>
    <w:name w:val="WW8Num6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ascii="Verdana" w:hAnsi="Verdana" w:hint="default"/>
      </w:rPr>
    </w:lvl>
  </w:abstractNum>
  <w:abstractNum w:abstractNumId="4" w15:restartNumberingAfterBreak="0">
    <w:nsid w:val="00000004"/>
    <w:multiLevelType w:val="multilevel"/>
    <w:tmpl w:val="00000004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(%3)"/>
      <w:lvlJc w:val="left"/>
      <w:pPr>
        <w:tabs>
          <w:tab w:val="num" w:pos="3060"/>
        </w:tabs>
        <w:ind w:left="3060" w:hanging="720"/>
      </w:pPr>
    </w:lvl>
    <w:lvl w:ilvl="3">
      <w:start w:val="10"/>
      <w:numFmt w:val="lowerLetter"/>
      <w:lvlText w:val="(%4)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)"/>
      <w:lvlJc w:val="left"/>
      <w:pPr>
        <w:tabs>
          <w:tab w:val="num" w:pos="540"/>
        </w:tabs>
        <w:ind w:left="54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/>
        <w:i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6"/>
    <w:multiLevelType w:val="singleLevel"/>
    <w:tmpl w:val="55F63E00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i w:val="0"/>
      </w:rPr>
    </w:lvl>
  </w:abstractNum>
  <w:abstractNum w:abstractNumId="7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8"/>
    <w:multiLevelType w:val="singleLevel"/>
    <w:tmpl w:val="8C786FC4"/>
    <w:name w:val="WW8Num11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ascii="Verdana" w:eastAsia="Times New Roman" w:hAnsi="Verdana"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1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C"/>
    <w:multiLevelType w:val="multi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0000000D"/>
    <w:multiLevelType w:val="multilevel"/>
    <w:tmpl w:val="F26242D2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15" w15:restartNumberingAfterBreak="0">
    <w:nsid w:val="0000000F"/>
    <w:multiLevelType w:val="singleLevel"/>
    <w:tmpl w:val="0000000F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0"/>
    <w:multiLevelType w:val="multilevel"/>
    <w:tmpl w:val="14986534"/>
    <w:name w:val="WW8Num20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>
      <w:start w:val="1"/>
      <w:numFmt w:val="decimal"/>
      <w:lvlText w:val="%2)"/>
      <w:lvlJc w:val="left"/>
      <w:pPr>
        <w:tabs>
          <w:tab w:val="num" w:pos="1797"/>
        </w:tabs>
        <w:ind w:left="1797" w:hanging="360"/>
      </w:pPr>
      <w:rPr>
        <w:b w:val="0"/>
        <w:color w:val="FF0000"/>
      </w:rPr>
    </w:lvl>
    <w:lvl w:ilvl="2">
      <w:start w:val="1"/>
      <w:numFmt w:val="decimal"/>
      <w:lvlText w:val="%3)"/>
      <w:lvlJc w:val="left"/>
      <w:pPr>
        <w:tabs>
          <w:tab w:val="num" w:pos="2697"/>
        </w:tabs>
        <w:ind w:left="2697" w:hanging="360"/>
      </w:p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6."/>
      <w:lvlJc w:val="lef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9."/>
      <w:lvlJc w:val="left"/>
      <w:pPr>
        <w:tabs>
          <w:tab w:val="num" w:pos="6837"/>
        </w:tabs>
        <w:ind w:left="6837" w:hanging="180"/>
      </w:pPr>
    </w:lvl>
  </w:abstractNum>
  <w:abstractNum w:abstractNumId="17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b w:val="0"/>
      </w:rPr>
    </w:lvl>
  </w:abstractNum>
  <w:abstractNum w:abstractNumId="18" w15:restartNumberingAfterBreak="0">
    <w:nsid w:val="00000012"/>
    <w:multiLevelType w:val="multilevel"/>
    <w:tmpl w:val="00000012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3"/>
    <w:multiLevelType w:val="singleLevel"/>
    <w:tmpl w:val="01DCA7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i w:val="0"/>
        <w:color w:val="auto"/>
        <w:sz w:val="20"/>
        <w:szCs w:val="20"/>
      </w:rPr>
    </w:lvl>
  </w:abstractNum>
  <w:abstractNum w:abstractNumId="20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271"/>
        </w:tabs>
        <w:ind w:left="1271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22" w15:restartNumberingAfterBreak="0">
    <w:nsid w:val="00000016"/>
    <w:multiLevelType w:val="singleLevel"/>
    <w:tmpl w:val="00000016"/>
    <w:name w:val="WW8Num30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b w:val="0"/>
      </w:rPr>
    </w:lvl>
  </w:abstractNum>
  <w:abstractNum w:abstractNumId="23" w15:restartNumberingAfterBreak="0">
    <w:nsid w:val="00000017"/>
    <w:multiLevelType w:val="singleLevel"/>
    <w:tmpl w:val="00000017"/>
    <w:name w:val="WW8Num32"/>
    <w:lvl w:ilvl="0">
      <w:start w:val="1"/>
      <w:numFmt w:val="decimal"/>
      <w:lvlText w:val="%1)"/>
      <w:lvlJc w:val="left"/>
      <w:pPr>
        <w:tabs>
          <w:tab w:val="num" w:pos="757"/>
        </w:tabs>
        <w:ind w:left="757" w:hanging="397"/>
      </w:pPr>
    </w:lvl>
  </w:abstractNum>
  <w:abstractNum w:abstractNumId="24" w15:restartNumberingAfterBreak="0">
    <w:nsid w:val="00000018"/>
    <w:multiLevelType w:val="singleLevel"/>
    <w:tmpl w:val="940AD0C2"/>
    <w:name w:val="WW8Num33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</w:abstractNum>
  <w:abstractNum w:abstractNumId="25" w15:restartNumberingAfterBreak="0">
    <w:nsid w:val="00000019"/>
    <w:multiLevelType w:val="singleLevel"/>
    <w:tmpl w:val="00000019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0000001A"/>
    <w:multiLevelType w:val="singleLevel"/>
    <w:tmpl w:val="0000001A"/>
    <w:name w:val="WW8Num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7" w15:restartNumberingAfterBreak="0">
    <w:nsid w:val="0000001B"/>
    <w:multiLevelType w:val="singleLevel"/>
    <w:tmpl w:val="0000001B"/>
    <w:name w:val="WW8Num37"/>
    <w:lvl w:ilvl="0">
      <w:start w:val="5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0"/>
        <w:szCs w:val="20"/>
      </w:rPr>
    </w:lvl>
  </w:abstractNum>
  <w:abstractNum w:abstractNumId="28" w15:restartNumberingAfterBreak="0">
    <w:nsid w:val="0000001C"/>
    <w:multiLevelType w:val="singleLevel"/>
    <w:tmpl w:val="0000001C"/>
    <w:name w:val="WW8Num38"/>
    <w:lvl w:ilvl="0">
      <w:start w:val="2"/>
      <w:numFmt w:val="decimal"/>
      <w:lvlText w:val="1.%1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sz w:val="18"/>
        <w:szCs w:val="18"/>
        <w:u w:val="none"/>
      </w:rPr>
    </w:lvl>
  </w:abstractNum>
  <w:abstractNum w:abstractNumId="29" w15:restartNumberingAfterBreak="0">
    <w:nsid w:val="0000001D"/>
    <w:multiLevelType w:val="singleLevel"/>
    <w:tmpl w:val="0000001D"/>
    <w:name w:val="WW8Num39"/>
    <w:lvl w:ilvl="0">
      <w:start w:val="3"/>
      <w:numFmt w:val="decimal"/>
      <w:lvlText w:val="3.%1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30" w15:restartNumberingAfterBreak="0">
    <w:nsid w:val="0000001E"/>
    <w:multiLevelType w:val="singleLevel"/>
    <w:tmpl w:val="0000001E"/>
    <w:name w:val="WW8Num4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i w:val="0"/>
      </w:rPr>
    </w:lvl>
  </w:abstractNum>
  <w:abstractNum w:abstractNumId="31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32" w15:restartNumberingAfterBreak="0">
    <w:nsid w:val="00000020"/>
    <w:multiLevelType w:val="singleLevel"/>
    <w:tmpl w:val="00000020"/>
    <w:name w:val="WW8Num44"/>
    <w:lvl w:ilvl="0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  <w:rPr>
        <w:b w:val="0"/>
      </w:rPr>
    </w:lvl>
  </w:abstractNum>
  <w:abstractNum w:abstractNumId="33" w15:restartNumberingAfterBreak="0">
    <w:nsid w:val="00000021"/>
    <w:multiLevelType w:val="singleLevel"/>
    <w:tmpl w:val="00000021"/>
    <w:name w:val="WW8Num45"/>
    <w:lvl w:ilvl="0">
      <w:start w:val="2"/>
      <w:numFmt w:val="decimal"/>
      <w:lvlText w:val="5.%1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sz w:val="22"/>
        <w:u w:val="none"/>
      </w:rPr>
    </w:lvl>
  </w:abstractNum>
  <w:abstractNum w:abstractNumId="34" w15:restartNumberingAfterBreak="0">
    <w:nsid w:val="00000022"/>
    <w:multiLevelType w:val="multilevel"/>
    <w:tmpl w:val="00000022"/>
    <w:name w:val="WW8Num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5" w15:restartNumberingAfterBreak="0">
    <w:nsid w:val="00000023"/>
    <w:multiLevelType w:val="singleLevel"/>
    <w:tmpl w:val="FFC0ED8A"/>
    <w:name w:val="WW8Num4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/>
        <w:i w:val="0"/>
      </w:rPr>
    </w:lvl>
  </w:abstractNum>
  <w:abstractNum w:abstractNumId="36" w15:restartNumberingAfterBreak="0">
    <w:nsid w:val="00000024"/>
    <w:multiLevelType w:val="singleLevel"/>
    <w:tmpl w:val="00000024"/>
    <w:name w:val="WW8Num48"/>
    <w:lvl w:ilvl="0">
      <w:start w:val="1"/>
      <w:numFmt w:val="decimal"/>
      <w:lvlText w:val="3.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0"/>
        <w:szCs w:val="20"/>
      </w:rPr>
    </w:lvl>
  </w:abstractNum>
  <w:abstractNum w:abstractNumId="37" w15:restartNumberingAfterBreak="0">
    <w:nsid w:val="00000025"/>
    <w:multiLevelType w:val="multilevel"/>
    <w:tmpl w:val="00000025"/>
    <w:name w:val="WW8Num49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364"/>
        </w:tabs>
        <w:ind w:left="364" w:hanging="360"/>
      </w:pPr>
    </w:lvl>
    <w:lvl w:ilvl="2">
      <w:start w:val="1"/>
      <w:numFmt w:val="decimal"/>
      <w:lvlText w:val="%1.%2.%3"/>
      <w:lvlJc w:val="left"/>
      <w:pPr>
        <w:tabs>
          <w:tab w:val="num" w:pos="728"/>
        </w:tabs>
        <w:ind w:left="728" w:hanging="720"/>
      </w:pPr>
    </w:lvl>
    <w:lvl w:ilvl="3">
      <w:start w:val="1"/>
      <w:numFmt w:val="decimal"/>
      <w:lvlText w:val="%1.%2.%3.%4"/>
      <w:lvlJc w:val="left"/>
      <w:pPr>
        <w:tabs>
          <w:tab w:val="num" w:pos="1092"/>
        </w:tabs>
        <w:ind w:left="1092" w:hanging="1080"/>
      </w:pPr>
    </w:lvl>
    <w:lvl w:ilvl="4">
      <w:start w:val="1"/>
      <w:numFmt w:val="decimal"/>
      <w:lvlText w:val="%1.%2.%3.%4.%5"/>
      <w:lvlJc w:val="left"/>
      <w:pPr>
        <w:tabs>
          <w:tab w:val="num" w:pos="1096"/>
        </w:tabs>
        <w:ind w:left="1096" w:hanging="1080"/>
      </w:pPr>
    </w:lvl>
    <w:lvl w:ilvl="5">
      <w:start w:val="1"/>
      <w:numFmt w:val="decimal"/>
      <w:lvlText w:val="%1.%2.%3.%4.%5.%6"/>
      <w:lvlJc w:val="left"/>
      <w:pPr>
        <w:tabs>
          <w:tab w:val="num" w:pos="1460"/>
        </w:tabs>
        <w:ind w:left="146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64"/>
        </w:tabs>
        <w:ind w:left="146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28"/>
        </w:tabs>
        <w:ind w:left="182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92"/>
        </w:tabs>
        <w:ind w:left="2192" w:hanging="2160"/>
      </w:pPr>
    </w:lvl>
  </w:abstractNum>
  <w:abstractNum w:abstractNumId="38" w15:restartNumberingAfterBreak="0">
    <w:nsid w:val="00000026"/>
    <w:multiLevelType w:val="multilevel"/>
    <w:tmpl w:val="00000026"/>
    <w:name w:val="WW8Num50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16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7"/>
    <w:multiLevelType w:val="singleLevel"/>
    <w:tmpl w:val="00000027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0"/>
        <w:szCs w:val="20"/>
      </w:rPr>
    </w:lvl>
  </w:abstractNum>
  <w:abstractNum w:abstractNumId="40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00000029"/>
    <w:multiLevelType w:val="singleLevel"/>
    <w:tmpl w:val="00000029"/>
    <w:name w:val="WW8Num53"/>
    <w:lvl w:ilvl="0">
      <w:start w:val="6"/>
      <w:numFmt w:val="decimal"/>
      <w:lvlText w:val="%1."/>
      <w:lvlJc w:val="left"/>
      <w:pPr>
        <w:tabs>
          <w:tab w:val="num" w:pos="385"/>
        </w:tabs>
        <w:ind w:left="385" w:hanging="375"/>
      </w:pPr>
    </w:lvl>
  </w:abstractNum>
  <w:abstractNum w:abstractNumId="42" w15:restartNumberingAfterBreak="0">
    <w:nsid w:val="0000002A"/>
    <w:multiLevelType w:val="singleLevel"/>
    <w:tmpl w:val="0000002A"/>
    <w:name w:val="WW8Num5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b w:val="0"/>
      </w:rPr>
    </w:lvl>
  </w:abstractNum>
  <w:abstractNum w:abstractNumId="43" w15:restartNumberingAfterBreak="0">
    <w:nsid w:val="0000002B"/>
    <w:multiLevelType w:val="singleLevel"/>
    <w:tmpl w:val="0000002B"/>
    <w:name w:val="WW8Num55"/>
    <w:lvl w:ilvl="0">
      <w:start w:val="3"/>
      <w:numFmt w:val="decimal"/>
      <w:lvlText w:val="2.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0"/>
        <w:szCs w:val="20"/>
      </w:rPr>
    </w:lvl>
  </w:abstractNum>
  <w:abstractNum w:abstractNumId="44" w15:restartNumberingAfterBreak="0">
    <w:nsid w:val="007231AD"/>
    <w:multiLevelType w:val="hybridMultilevel"/>
    <w:tmpl w:val="D69A61E8"/>
    <w:lvl w:ilvl="0" w:tplc="BAACEC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06616B9B"/>
    <w:multiLevelType w:val="hybridMultilevel"/>
    <w:tmpl w:val="AC1EB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961009C"/>
    <w:multiLevelType w:val="multilevel"/>
    <w:tmpl w:val="215ABDD2"/>
    <w:lvl w:ilvl="0">
      <w:start w:val="2"/>
      <w:numFmt w:val="decimal"/>
      <w:lvlText w:val="%1."/>
      <w:lvlJc w:val="left"/>
      <w:pPr>
        <w:ind w:left="360" w:hanging="360"/>
      </w:pPr>
      <w:rPr>
        <w:rFonts w:ascii="Tahoma" w:eastAsia="Calibri" w:hAnsi="Tahoma" w:cs="Tahoma" w:hint="default"/>
        <w:color w:val="auto"/>
        <w:sz w:val="19"/>
      </w:rPr>
    </w:lvl>
    <w:lvl w:ilvl="1">
      <w:start w:val="1"/>
      <w:numFmt w:val="lowerLetter"/>
      <w:lvlText w:val="%2)"/>
      <w:lvlJc w:val="left"/>
      <w:pPr>
        <w:ind w:left="1440" w:hanging="720"/>
      </w:pPr>
      <w:rPr>
        <w:rFonts w:ascii="Times New Roman" w:eastAsia="Calibri" w:hAnsi="Times New Roman" w:cs="Tahoma"/>
        <w:color w:val="auto"/>
        <w:sz w:val="20"/>
        <w:szCs w:val="20"/>
      </w:rPr>
    </w:lvl>
    <w:lvl w:ilvl="2">
      <w:start w:val="1"/>
      <w:numFmt w:val="decimal"/>
      <w:lvlText w:val="%1.%2)%3."/>
      <w:lvlJc w:val="left"/>
      <w:pPr>
        <w:ind w:left="2520" w:hanging="1080"/>
      </w:pPr>
      <w:rPr>
        <w:rFonts w:ascii="Tahoma" w:eastAsia="Calibri" w:hAnsi="Tahoma" w:cs="Tahoma" w:hint="default"/>
        <w:color w:val="auto"/>
        <w:sz w:val="19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ascii="Tahoma" w:eastAsia="Calibri" w:hAnsi="Tahoma" w:cs="Tahoma" w:hint="default"/>
        <w:color w:val="auto"/>
        <w:sz w:val="19"/>
      </w:rPr>
    </w:lvl>
    <w:lvl w:ilvl="4">
      <w:start w:val="1"/>
      <w:numFmt w:val="decimal"/>
      <w:lvlText w:val="%1.%2)%3.%4.%5."/>
      <w:lvlJc w:val="left"/>
      <w:pPr>
        <w:ind w:left="4320" w:hanging="1440"/>
      </w:pPr>
      <w:rPr>
        <w:rFonts w:ascii="Tahoma" w:eastAsia="Calibri" w:hAnsi="Tahoma" w:cs="Tahoma" w:hint="default"/>
        <w:color w:val="auto"/>
        <w:sz w:val="19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ascii="Tahoma" w:eastAsia="Calibri" w:hAnsi="Tahoma" w:cs="Tahoma" w:hint="default"/>
        <w:color w:val="auto"/>
        <w:sz w:val="19"/>
      </w:rPr>
    </w:lvl>
    <w:lvl w:ilvl="6">
      <w:start w:val="1"/>
      <w:numFmt w:val="decimal"/>
      <w:lvlText w:val="%1.%2)%3.%4.%5.%6.%7."/>
      <w:lvlJc w:val="left"/>
      <w:pPr>
        <w:ind w:left="6120" w:hanging="1800"/>
      </w:pPr>
      <w:rPr>
        <w:rFonts w:ascii="Tahoma" w:eastAsia="Calibri" w:hAnsi="Tahoma" w:cs="Tahoma" w:hint="default"/>
        <w:color w:val="auto"/>
        <w:sz w:val="19"/>
      </w:rPr>
    </w:lvl>
    <w:lvl w:ilvl="7">
      <w:start w:val="1"/>
      <w:numFmt w:val="decimal"/>
      <w:lvlText w:val="%1.%2)%3.%4.%5.%6.%7.%8."/>
      <w:lvlJc w:val="left"/>
      <w:pPr>
        <w:ind w:left="7200" w:hanging="2160"/>
      </w:pPr>
      <w:rPr>
        <w:rFonts w:ascii="Tahoma" w:eastAsia="Calibri" w:hAnsi="Tahoma" w:cs="Tahoma" w:hint="default"/>
        <w:color w:val="auto"/>
        <w:sz w:val="19"/>
      </w:rPr>
    </w:lvl>
    <w:lvl w:ilvl="8">
      <w:start w:val="1"/>
      <w:numFmt w:val="decimal"/>
      <w:lvlText w:val="%1.%2)%3.%4.%5.%6.%7.%8.%9."/>
      <w:lvlJc w:val="left"/>
      <w:pPr>
        <w:ind w:left="7920" w:hanging="2160"/>
      </w:pPr>
      <w:rPr>
        <w:rFonts w:ascii="Tahoma" w:eastAsia="Calibri" w:hAnsi="Tahoma" w:cs="Tahoma" w:hint="default"/>
        <w:color w:val="auto"/>
        <w:sz w:val="19"/>
      </w:rPr>
    </w:lvl>
  </w:abstractNum>
  <w:abstractNum w:abstractNumId="47" w15:restartNumberingAfterBreak="0">
    <w:nsid w:val="0A69210A"/>
    <w:multiLevelType w:val="hybridMultilevel"/>
    <w:tmpl w:val="6812FB1C"/>
    <w:lvl w:ilvl="0" w:tplc="289C7776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150C31F1"/>
    <w:multiLevelType w:val="hybridMultilevel"/>
    <w:tmpl w:val="4014B536"/>
    <w:lvl w:ilvl="0" w:tplc="2598C0FC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9" w15:restartNumberingAfterBreak="0">
    <w:nsid w:val="1FCC15C4"/>
    <w:multiLevelType w:val="hybridMultilevel"/>
    <w:tmpl w:val="075EDF28"/>
    <w:lvl w:ilvl="0" w:tplc="2B3C29CE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23302119"/>
    <w:multiLevelType w:val="hybridMultilevel"/>
    <w:tmpl w:val="7D220E5C"/>
    <w:lvl w:ilvl="0" w:tplc="2EF61D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23D73459"/>
    <w:multiLevelType w:val="hybridMultilevel"/>
    <w:tmpl w:val="FD7C4516"/>
    <w:lvl w:ilvl="0" w:tplc="408CB2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23E24477"/>
    <w:multiLevelType w:val="multilevel"/>
    <w:tmpl w:val="80A84338"/>
    <w:lvl w:ilvl="0">
      <w:start w:val="10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lowerLetter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53" w15:restartNumberingAfterBreak="0">
    <w:nsid w:val="27EF32C7"/>
    <w:multiLevelType w:val="hybridMultilevel"/>
    <w:tmpl w:val="9EBADF18"/>
    <w:lvl w:ilvl="0" w:tplc="A7AE69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28102252"/>
    <w:multiLevelType w:val="hybridMultilevel"/>
    <w:tmpl w:val="E79AAC3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 w15:restartNumberingAfterBreak="0">
    <w:nsid w:val="2A4D0806"/>
    <w:multiLevelType w:val="hybridMultilevel"/>
    <w:tmpl w:val="E79AAC3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30404845"/>
    <w:multiLevelType w:val="hybridMultilevel"/>
    <w:tmpl w:val="BD0AB16A"/>
    <w:lvl w:ilvl="0" w:tplc="B916F654">
      <w:start w:val="1"/>
      <w:numFmt w:val="lowerLetter"/>
      <w:lvlText w:val="%1)"/>
      <w:lvlJc w:val="left"/>
      <w:pPr>
        <w:ind w:left="111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38" w:hanging="360"/>
      </w:pPr>
    </w:lvl>
    <w:lvl w:ilvl="2" w:tplc="0415001B" w:tentative="1">
      <w:start w:val="1"/>
      <w:numFmt w:val="lowerRoman"/>
      <w:lvlText w:val="%3."/>
      <w:lvlJc w:val="right"/>
      <w:pPr>
        <w:ind w:left="2558" w:hanging="180"/>
      </w:pPr>
    </w:lvl>
    <w:lvl w:ilvl="3" w:tplc="0415000F" w:tentative="1">
      <w:start w:val="1"/>
      <w:numFmt w:val="decimal"/>
      <w:lvlText w:val="%4."/>
      <w:lvlJc w:val="left"/>
      <w:pPr>
        <w:ind w:left="3278" w:hanging="360"/>
      </w:pPr>
    </w:lvl>
    <w:lvl w:ilvl="4" w:tplc="04150019" w:tentative="1">
      <w:start w:val="1"/>
      <w:numFmt w:val="lowerLetter"/>
      <w:lvlText w:val="%5."/>
      <w:lvlJc w:val="left"/>
      <w:pPr>
        <w:ind w:left="3998" w:hanging="360"/>
      </w:pPr>
    </w:lvl>
    <w:lvl w:ilvl="5" w:tplc="0415001B" w:tentative="1">
      <w:start w:val="1"/>
      <w:numFmt w:val="lowerRoman"/>
      <w:lvlText w:val="%6."/>
      <w:lvlJc w:val="right"/>
      <w:pPr>
        <w:ind w:left="4718" w:hanging="180"/>
      </w:pPr>
    </w:lvl>
    <w:lvl w:ilvl="6" w:tplc="0415000F" w:tentative="1">
      <w:start w:val="1"/>
      <w:numFmt w:val="decimal"/>
      <w:lvlText w:val="%7."/>
      <w:lvlJc w:val="left"/>
      <w:pPr>
        <w:ind w:left="5438" w:hanging="360"/>
      </w:pPr>
    </w:lvl>
    <w:lvl w:ilvl="7" w:tplc="04150019" w:tentative="1">
      <w:start w:val="1"/>
      <w:numFmt w:val="lowerLetter"/>
      <w:lvlText w:val="%8."/>
      <w:lvlJc w:val="left"/>
      <w:pPr>
        <w:ind w:left="6158" w:hanging="360"/>
      </w:pPr>
    </w:lvl>
    <w:lvl w:ilvl="8" w:tplc="0415001B" w:tentative="1">
      <w:start w:val="1"/>
      <w:numFmt w:val="lowerRoman"/>
      <w:lvlText w:val="%9."/>
      <w:lvlJc w:val="right"/>
      <w:pPr>
        <w:ind w:left="6878" w:hanging="180"/>
      </w:pPr>
    </w:lvl>
  </w:abstractNum>
  <w:abstractNum w:abstractNumId="57" w15:restartNumberingAfterBreak="0">
    <w:nsid w:val="339462D1"/>
    <w:multiLevelType w:val="hybridMultilevel"/>
    <w:tmpl w:val="C858622E"/>
    <w:lvl w:ilvl="0" w:tplc="D02250A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AAC1DD5"/>
    <w:multiLevelType w:val="hybridMultilevel"/>
    <w:tmpl w:val="7312E0D2"/>
    <w:lvl w:ilvl="0" w:tplc="8B469EEC">
      <w:start w:val="1"/>
      <w:numFmt w:val="decimal"/>
      <w:lvlText w:val="%1."/>
      <w:lvlJc w:val="left"/>
      <w:pPr>
        <w:ind w:left="2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02C8A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7652D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86918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C0043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10D398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3A4834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440B0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00C090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3D0B14B4"/>
    <w:multiLevelType w:val="hybridMultilevel"/>
    <w:tmpl w:val="4E4E7C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C408AE"/>
    <w:multiLevelType w:val="hybridMultilevel"/>
    <w:tmpl w:val="D3AE349A"/>
    <w:lvl w:ilvl="0" w:tplc="85AA3BF0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43391182"/>
    <w:multiLevelType w:val="hybridMultilevel"/>
    <w:tmpl w:val="85A0D166"/>
    <w:lvl w:ilvl="0" w:tplc="CE3C7C6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4C65140D"/>
    <w:multiLevelType w:val="hybridMultilevel"/>
    <w:tmpl w:val="3836F7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1E45652"/>
    <w:multiLevelType w:val="hybridMultilevel"/>
    <w:tmpl w:val="AC6E6EF4"/>
    <w:lvl w:ilvl="0" w:tplc="0884E936">
      <w:start w:val="1"/>
      <w:numFmt w:val="decimal"/>
      <w:lvlText w:val="%1."/>
      <w:lvlJc w:val="left"/>
      <w:pPr>
        <w:ind w:left="36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E884BF0">
      <w:start w:val="1"/>
      <w:numFmt w:val="lowerLetter"/>
      <w:lvlText w:val="%2"/>
      <w:lvlJc w:val="left"/>
      <w:pPr>
        <w:ind w:left="108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C36234A4">
      <w:start w:val="1"/>
      <w:numFmt w:val="lowerRoman"/>
      <w:lvlText w:val="%3"/>
      <w:lvlJc w:val="left"/>
      <w:pPr>
        <w:ind w:left="180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DF1499E8">
      <w:start w:val="1"/>
      <w:numFmt w:val="decimal"/>
      <w:lvlText w:val="%4"/>
      <w:lvlJc w:val="left"/>
      <w:pPr>
        <w:ind w:left="252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CEB0C34C">
      <w:start w:val="1"/>
      <w:numFmt w:val="lowerLetter"/>
      <w:lvlText w:val="%5"/>
      <w:lvlJc w:val="left"/>
      <w:pPr>
        <w:ind w:left="324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DCDC999E">
      <w:start w:val="1"/>
      <w:numFmt w:val="lowerRoman"/>
      <w:lvlText w:val="%6"/>
      <w:lvlJc w:val="left"/>
      <w:pPr>
        <w:ind w:left="396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C83A1490">
      <w:start w:val="1"/>
      <w:numFmt w:val="decimal"/>
      <w:lvlText w:val="%7"/>
      <w:lvlJc w:val="left"/>
      <w:pPr>
        <w:ind w:left="468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E14E47A">
      <w:start w:val="1"/>
      <w:numFmt w:val="lowerLetter"/>
      <w:lvlText w:val="%8"/>
      <w:lvlJc w:val="left"/>
      <w:pPr>
        <w:ind w:left="540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B032FE74">
      <w:start w:val="1"/>
      <w:numFmt w:val="lowerRoman"/>
      <w:lvlText w:val="%9"/>
      <w:lvlJc w:val="left"/>
      <w:pPr>
        <w:ind w:left="612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4" w15:restartNumberingAfterBreak="0">
    <w:nsid w:val="52B375B5"/>
    <w:multiLevelType w:val="hybridMultilevel"/>
    <w:tmpl w:val="E0781FAE"/>
    <w:lvl w:ilvl="0" w:tplc="04150011">
      <w:start w:val="1"/>
      <w:numFmt w:val="decimal"/>
      <w:lvlText w:val="%1)"/>
      <w:lvlJc w:val="left"/>
      <w:pPr>
        <w:ind w:left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FC08C2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265752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7008B8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A60496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E6BB4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1EF31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BA48F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07280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5C377CE6"/>
    <w:multiLevelType w:val="hybridMultilevel"/>
    <w:tmpl w:val="216A4F04"/>
    <w:lvl w:ilvl="0" w:tplc="ADA63E6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2D72290"/>
    <w:multiLevelType w:val="hybridMultilevel"/>
    <w:tmpl w:val="2A7ADEC4"/>
    <w:lvl w:ilvl="0" w:tplc="93DE19BC">
      <w:start w:val="1"/>
      <w:numFmt w:val="decimal"/>
      <w:lvlText w:val="%1."/>
      <w:lvlJc w:val="left"/>
      <w:pPr>
        <w:ind w:left="283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9B848BCC">
      <w:start w:val="1"/>
      <w:numFmt w:val="lowerLetter"/>
      <w:lvlText w:val="%2"/>
      <w:lvlJc w:val="left"/>
      <w:pPr>
        <w:ind w:left="108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97C29CFA">
      <w:start w:val="1"/>
      <w:numFmt w:val="lowerRoman"/>
      <w:lvlText w:val="%3"/>
      <w:lvlJc w:val="left"/>
      <w:pPr>
        <w:ind w:left="180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9216DF60">
      <w:start w:val="1"/>
      <w:numFmt w:val="decimal"/>
      <w:lvlText w:val="%4"/>
      <w:lvlJc w:val="left"/>
      <w:pPr>
        <w:ind w:left="252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FC607826">
      <w:start w:val="1"/>
      <w:numFmt w:val="lowerLetter"/>
      <w:lvlText w:val="%5"/>
      <w:lvlJc w:val="left"/>
      <w:pPr>
        <w:ind w:left="324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D144BA5A">
      <w:start w:val="1"/>
      <w:numFmt w:val="lowerRoman"/>
      <w:lvlText w:val="%6"/>
      <w:lvlJc w:val="left"/>
      <w:pPr>
        <w:ind w:left="396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8174E526">
      <w:start w:val="1"/>
      <w:numFmt w:val="decimal"/>
      <w:lvlText w:val="%7"/>
      <w:lvlJc w:val="left"/>
      <w:pPr>
        <w:ind w:left="468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7654E290">
      <w:start w:val="1"/>
      <w:numFmt w:val="lowerLetter"/>
      <w:lvlText w:val="%8"/>
      <w:lvlJc w:val="left"/>
      <w:pPr>
        <w:ind w:left="540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5004F99E">
      <w:start w:val="1"/>
      <w:numFmt w:val="lowerRoman"/>
      <w:lvlText w:val="%9"/>
      <w:lvlJc w:val="left"/>
      <w:pPr>
        <w:ind w:left="612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7" w15:restartNumberingAfterBreak="0">
    <w:nsid w:val="70180FC4"/>
    <w:multiLevelType w:val="multilevel"/>
    <w:tmpl w:val="726E8744"/>
    <w:name w:val="WW8Num7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3">
      <w:start w:val="10"/>
      <w:numFmt w:val="lowerLetter"/>
      <w:lvlText w:val="(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4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  <w:b/>
        <w:i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8" w15:restartNumberingAfterBreak="0">
    <w:nsid w:val="74B87A24"/>
    <w:multiLevelType w:val="multilevel"/>
    <w:tmpl w:val="55147798"/>
    <w:lvl w:ilvl="0">
      <w:start w:val="3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680" w:hanging="216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14"/>
  </w:num>
  <w:num w:numId="5">
    <w:abstractNumId w:val="18"/>
  </w:num>
  <w:num w:numId="6">
    <w:abstractNumId w:val="20"/>
  </w:num>
  <w:num w:numId="7">
    <w:abstractNumId w:val="21"/>
  </w:num>
  <w:num w:numId="8">
    <w:abstractNumId w:val="35"/>
  </w:num>
  <w:num w:numId="9">
    <w:abstractNumId w:val="61"/>
  </w:num>
  <w:num w:numId="10">
    <w:abstractNumId w:val="44"/>
  </w:num>
  <w:num w:numId="11">
    <w:abstractNumId w:val="52"/>
  </w:num>
  <w:num w:numId="12">
    <w:abstractNumId w:val="45"/>
  </w:num>
  <w:num w:numId="13">
    <w:abstractNumId w:val="55"/>
  </w:num>
  <w:num w:numId="14">
    <w:abstractNumId w:val="54"/>
  </w:num>
  <w:num w:numId="15">
    <w:abstractNumId w:val="6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5"/>
  </w:num>
  <w:num w:numId="18">
    <w:abstractNumId w:val="46"/>
  </w:num>
  <w:num w:numId="19">
    <w:abstractNumId w:val="0"/>
  </w:num>
  <w:num w:numId="20">
    <w:abstractNumId w:val="47"/>
  </w:num>
  <w:num w:numId="21">
    <w:abstractNumId w:val="50"/>
  </w:num>
  <w:num w:numId="22">
    <w:abstractNumId w:val="59"/>
  </w:num>
  <w:num w:numId="23">
    <w:abstractNumId w:val="51"/>
  </w:num>
  <w:num w:numId="24">
    <w:abstractNumId w:val="56"/>
  </w:num>
  <w:num w:numId="25">
    <w:abstractNumId w:val="58"/>
  </w:num>
  <w:num w:numId="26">
    <w:abstractNumId w:val="57"/>
  </w:num>
  <w:num w:numId="27">
    <w:abstractNumId w:val="60"/>
  </w:num>
  <w:num w:numId="28">
    <w:abstractNumId w:val="64"/>
  </w:num>
  <w:num w:numId="29">
    <w:abstractNumId w:val="48"/>
  </w:num>
  <w:num w:numId="3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3"/>
  </w:num>
  <w:num w:numId="33">
    <w:abstractNumId w:val="62"/>
  </w:num>
  <w:num w:numId="34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comments" w:enforcement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DBF"/>
    <w:rsid w:val="000003BC"/>
    <w:rsid w:val="00001929"/>
    <w:rsid w:val="00002804"/>
    <w:rsid w:val="000028FF"/>
    <w:rsid w:val="00003811"/>
    <w:rsid w:val="00007E89"/>
    <w:rsid w:val="0001099A"/>
    <w:rsid w:val="00011F48"/>
    <w:rsid w:val="00015795"/>
    <w:rsid w:val="0001614D"/>
    <w:rsid w:val="000168A1"/>
    <w:rsid w:val="00016DA3"/>
    <w:rsid w:val="00020D78"/>
    <w:rsid w:val="00021809"/>
    <w:rsid w:val="00023E86"/>
    <w:rsid w:val="00023EEB"/>
    <w:rsid w:val="00024182"/>
    <w:rsid w:val="000251EA"/>
    <w:rsid w:val="000253E4"/>
    <w:rsid w:val="00025AEE"/>
    <w:rsid w:val="0002636B"/>
    <w:rsid w:val="00027654"/>
    <w:rsid w:val="000307B7"/>
    <w:rsid w:val="00031937"/>
    <w:rsid w:val="00032FA9"/>
    <w:rsid w:val="000347BD"/>
    <w:rsid w:val="0003500D"/>
    <w:rsid w:val="00040504"/>
    <w:rsid w:val="00040D11"/>
    <w:rsid w:val="00042526"/>
    <w:rsid w:val="00044222"/>
    <w:rsid w:val="000445B1"/>
    <w:rsid w:val="00046FC1"/>
    <w:rsid w:val="00047406"/>
    <w:rsid w:val="000508D2"/>
    <w:rsid w:val="00050A64"/>
    <w:rsid w:val="000527EB"/>
    <w:rsid w:val="0005301C"/>
    <w:rsid w:val="00055E05"/>
    <w:rsid w:val="00057DBA"/>
    <w:rsid w:val="00057E8F"/>
    <w:rsid w:val="00065170"/>
    <w:rsid w:val="00067007"/>
    <w:rsid w:val="00070F03"/>
    <w:rsid w:val="00072C10"/>
    <w:rsid w:val="00072D1D"/>
    <w:rsid w:val="00073217"/>
    <w:rsid w:val="00073488"/>
    <w:rsid w:val="0007581D"/>
    <w:rsid w:val="000760DB"/>
    <w:rsid w:val="00077EFE"/>
    <w:rsid w:val="00080864"/>
    <w:rsid w:val="000808F2"/>
    <w:rsid w:val="00080B95"/>
    <w:rsid w:val="00081DC7"/>
    <w:rsid w:val="000820F9"/>
    <w:rsid w:val="00082168"/>
    <w:rsid w:val="00085858"/>
    <w:rsid w:val="00085FB7"/>
    <w:rsid w:val="000868EC"/>
    <w:rsid w:val="00086BC7"/>
    <w:rsid w:val="00087879"/>
    <w:rsid w:val="00090F56"/>
    <w:rsid w:val="00091143"/>
    <w:rsid w:val="00091500"/>
    <w:rsid w:val="00091690"/>
    <w:rsid w:val="00092362"/>
    <w:rsid w:val="00096B8B"/>
    <w:rsid w:val="00097535"/>
    <w:rsid w:val="00097D99"/>
    <w:rsid w:val="000A0BCD"/>
    <w:rsid w:val="000A294C"/>
    <w:rsid w:val="000A37C5"/>
    <w:rsid w:val="000A69B8"/>
    <w:rsid w:val="000A7758"/>
    <w:rsid w:val="000A78C6"/>
    <w:rsid w:val="000A7C91"/>
    <w:rsid w:val="000B2F5B"/>
    <w:rsid w:val="000B367D"/>
    <w:rsid w:val="000B3CEF"/>
    <w:rsid w:val="000B529C"/>
    <w:rsid w:val="000B60CB"/>
    <w:rsid w:val="000B7894"/>
    <w:rsid w:val="000B7B1B"/>
    <w:rsid w:val="000C116A"/>
    <w:rsid w:val="000C1ACE"/>
    <w:rsid w:val="000C43C1"/>
    <w:rsid w:val="000C50C0"/>
    <w:rsid w:val="000C5890"/>
    <w:rsid w:val="000D239D"/>
    <w:rsid w:val="000D429D"/>
    <w:rsid w:val="000D5C2F"/>
    <w:rsid w:val="000D606A"/>
    <w:rsid w:val="000D67B0"/>
    <w:rsid w:val="000E02B7"/>
    <w:rsid w:val="000E12D1"/>
    <w:rsid w:val="000E42D4"/>
    <w:rsid w:val="000E48C4"/>
    <w:rsid w:val="000E4B86"/>
    <w:rsid w:val="000E5EB7"/>
    <w:rsid w:val="000E5F7A"/>
    <w:rsid w:val="000E6375"/>
    <w:rsid w:val="000E71C1"/>
    <w:rsid w:val="000F2651"/>
    <w:rsid w:val="000F2F47"/>
    <w:rsid w:val="000F30D9"/>
    <w:rsid w:val="000F34F4"/>
    <w:rsid w:val="000F467B"/>
    <w:rsid w:val="000F55E7"/>
    <w:rsid w:val="000F5EE6"/>
    <w:rsid w:val="000F62F5"/>
    <w:rsid w:val="0010065C"/>
    <w:rsid w:val="00101DC3"/>
    <w:rsid w:val="001045CF"/>
    <w:rsid w:val="001050B6"/>
    <w:rsid w:val="00106275"/>
    <w:rsid w:val="001066D4"/>
    <w:rsid w:val="001073F6"/>
    <w:rsid w:val="00110E88"/>
    <w:rsid w:val="001111AA"/>
    <w:rsid w:val="0011155D"/>
    <w:rsid w:val="00111BCD"/>
    <w:rsid w:val="00111D9B"/>
    <w:rsid w:val="001167C9"/>
    <w:rsid w:val="001222EF"/>
    <w:rsid w:val="0012368A"/>
    <w:rsid w:val="0012404D"/>
    <w:rsid w:val="00125453"/>
    <w:rsid w:val="0013218C"/>
    <w:rsid w:val="0013230D"/>
    <w:rsid w:val="0013504D"/>
    <w:rsid w:val="00135149"/>
    <w:rsid w:val="00136440"/>
    <w:rsid w:val="00137CAD"/>
    <w:rsid w:val="00140745"/>
    <w:rsid w:val="00141E60"/>
    <w:rsid w:val="001427B1"/>
    <w:rsid w:val="001433B5"/>
    <w:rsid w:val="00143785"/>
    <w:rsid w:val="00144C66"/>
    <w:rsid w:val="00144EC8"/>
    <w:rsid w:val="001475AD"/>
    <w:rsid w:val="001522BB"/>
    <w:rsid w:val="00153D8E"/>
    <w:rsid w:val="00153FE5"/>
    <w:rsid w:val="00154638"/>
    <w:rsid w:val="00154EFC"/>
    <w:rsid w:val="00156EA7"/>
    <w:rsid w:val="00160C41"/>
    <w:rsid w:val="00164A1F"/>
    <w:rsid w:val="00166349"/>
    <w:rsid w:val="00166ADB"/>
    <w:rsid w:val="00166B95"/>
    <w:rsid w:val="00167595"/>
    <w:rsid w:val="0017051A"/>
    <w:rsid w:val="001711BF"/>
    <w:rsid w:val="001733ED"/>
    <w:rsid w:val="00185575"/>
    <w:rsid w:val="001857BE"/>
    <w:rsid w:val="00186CDF"/>
    <w:rsid w:val="0019205D"/>
    <w:rsid w:val="00195874"/>
    <w:rsid w:val="001964D9"/>
    <w:rsid w:val="00196599"/>
    <w:rsid w:val="00196B00"/>
    <w:rsid w:val="001A3CA8"/>
    <w:rsid w:val="001A4040"/>
    <w:rsid w:val="001A4273"/>
    <w:rsid w:val="001A4710"/>
    <w:rsid w:val="001A4F78"/>
    <w:rsid w:val="001A6916"/>
    <w:rsid w:val="001A7832"/>
    <w:rsid w:val="001A7FFC"/>
    <w:rsid w:val="001B0806"/>
    <w:rsid w:val="001B2287"/>
    <w:rsid w:val="001B24C3"/>
    <w:rsid w:val="001B3A8E"/>
    <w:rsid w:val="001B6A2B"/>
    <w:rsid w:val="001B70BC"/>
    <w:rsid w:val="001C02A7"/>
    <w:rsid w:val="001C0A8A"/>
    <w:rsid w:val="001C1777"/>
    <w:rsid w:val="001C1D5B"/>
    <w:rsid w:val="001C200F"/>
    <w:rsid w:val="001C4069"/>
    <w:rsid w:val="001C45FB"/>
    <w:rsid w:val="001C4A9D"/>
    <w:rsid w:val="001C64E5"/>
    <w:rsid w:val="001C7D4A"/>
    <w:rsid w:val="001D0409"/>
    <w:rsid w:val="001D0C61"/>
    <w:rsid w:val="001D0EE9"/>
    <w:rsid w:val="001D21D0"/>
    <w:rsid w:val="001D409D"/>
    <w:rsid w:val="001D4364"/>
    <w:rsid w:val="001D508A"/>
    <w:rsid w:val="001D71A3"/>
    <w:rsid w:val="001E1B72"/>
    <w:rsid w:val="001E1FCE"/>
    <w:rsid w:val="001E24AE"/>
    <w:rsid w:val="001E30E5"/>
    <w:rsid w:val="001E6022"/>
    <w:rsid w:val="001E67F2"/>
    <w:rsid w:val="001E716D"/>
    <w:rsid w:val="001F0569"/>
    <w:rsid w:val="001F0EDE"/>
    <w:rsid w:val="001F1AF8"/>
    <w:rsid w:val="001F2E9D"/>
    <w:rsid w:val="001F3F47"/>
    <w:rsid w:val="001F3FC7"/>
    <w:rsid w:val="001F4BFD"/>
    <w:rsid w:val="001F597D"/>
    <w:rsid w:val="001F680C"/>
    <w:rsid w:val="00200805"/>
    <w:rsid w:val="002047DE"/>
    <w:rsid w:val="00205D85"/>
    <w:rsid w:val="002060E3"/>
    <w:rsid w:val="002076FB"/>
    <w:rsid w:val="0020786C"/>
    <w:rsid w:val="0021043D"/>
    <w:rsid w:val="0021176A"/>
    <w:rsid w:val="00213724"/>
    <w:rsid w:val="00214164"/>
    <w:rsid w:val="002149BB"/>
    <w:rsid w:val="00216DE3"/>
    <w:rsid w:val="002170DC"/>
    <w:rsid w:val="0021737C"/>
    <w:rsid w:val="00220171"/>
    <w:rsid w:val="002233BE"/>
    <w:rsid w:val="00225E81"/>
    <w:rsid w:val="002272A2"/>
    <w:rsid w:val="00227B43"/>
    <w:rsid w:val="0023370F"/>
    <w:rsid w:val="002348A4"/>
    <w:rsid w:val="00235410"/>
    <w:rsid w:val="002370BC"/>
    <w:rsid w:val="002411B2"/>
    <w:rsid w:val="00243E42"/>
    <w:rsid w:val="0024454A"/>
    <w:rsid w:val="00245D1B"/>
    <w:rsid w:val="00246CBA"/>
    <w:rsid w:val="00247B75"/>
    <w:rsid w:val="00250B32"/>
    <w:rsid w:val="00253396"/>
    <w:rsid w:val="002545D9"/>
    <w:rsid w:val="0026201B"/>
    <w:rsid w:val="00263265"/>
    <w:rsid w:val="00263FE4"/>
    <w:rsid w:val="00273C03"/>
    <w:rsid w:val="00274A41"/>
    <w:rsid w:val="0027603B"/>
    <w:rsid w:val="00276491"/>
    <w:rsid w:val="0027698F"/>
    <w:rsid w:val="00276BF8"/>
    <w:rsid w:val="00277A46"/>
    <w:rsid w:val="00282055"/>
    <w:rsid w:val="002824C0"/>
    <w:rsid w:val="00284F42"/>
    <w:rsid w:val="002850B4"/>
    <w:rsid w:val="0028632B"/>
    <w:rsid w:val="00295DCC"/>
    <w:rsid w:val="0029669C"/>
    <w:rsid w:val="0029679D"/>
    <w:rsid w:val="002A1491"/>
    <w:rsid w:val="002A1E03"/>
    <w:rsid w:val="002A28F0"/>
    <w:rsid w:val="002A2C63"/>
    <w:rsid w:val="002A2D31"/>
    <w:rsid w:val="002A4740"/>
    <w:rsid w:val="002A487F"/>
    <w:rsid w:val="002A70CE"/>
    <w:rsid w:val="002A72F2"/>
    <w:rsid w:val="002B29E4"/>
    <w:rsid w:val="002B2DCE"/>
    <w:rsid w:val="002B3118"/>
    <w:rsid w:val="002B430A"/>
    <w:rsid w:val="002B492A"/>
    <w:rsid w:val="002C5B36"/>
    <w:rsid w:val="002C5D7D"/>
    <w:rsid w:val="002C6123"/>
    <w:rsid w:val="002C7745"/>
    <w:rsid w:val="002D0027"/>
    <w:rsid w:val="002D4C16"/>
    <w:rsid w:val="002D5758"/>
    <w:rsid w:val="002D6712"/>
    <w:rsid w:val="002D694E"/>
    <w:rsid w:val="002D6A34"/>
    <w:rsid w:val="002E035E"/>
    <w:rsid w:val="002E5DF5"/>
    <w:rsid w:val="002E7AD3"/>
    <w:rsid w:val="002E7C4A"/>
    <w:rsid w:val="002F0BF3"/>
    <w:rsid w:val="002F145C"/>
    <w:rsid w:val="002F1C69"/>
    <w:rsid w:val="002F2FD8"/>
    <w:rsid w:val="002F7BF6"/>
    <w:rsid w:val="00302018"/>
    <w:rsid w:val="00302630"/>
    <w:rsid w:val="00302B06"/>
    <w:rsid w:val="00304901"/>
    <w:rsid w:val="00306D72"/>
    <w:rsid w:val="00312CA4"/>
    <w:rsid w:val="00313B54"/>
    <w:rsid w:val="003166EA"/>
    <w:rsid w:val="00316C86"/>
    <w:rsid w:val="00317126"/>
    <w:rsid w:val="003204CD"/>
    <w:rsid w:val="00320D47"/>
    <w:rsid w:val="0032115F"/>
    <w:rsid w:val="0032561A"/>
    <w:rsid w:val="003257E0"/>
    <w:rsid w:val="00331E6A"/>
    <w:rsid w:val="0033394B"/>
    <w:rsid w:val="003345A0"/>
    <w:rsid w:val="003347E2"/>
    <w:rsid w:val="003369BA"/>
    <w:rsid w:val="003370B2"/>
    <w:rsid w:val="00341BC3"/>
    <w:rsid w:val="003434BB"/>
    <w:rsid w:val="003443C7"/>
    <w:rsid w:val="003450C9"/>
    <w:rsid w:val="0035194F"/>
    <w:rsid w:val="003524B9"/>
    <w:rsid w:val="00354140"/>
    <w:rsid w:val="00354743"/>
    <w:rsid w:val="00354DF3"/>
    <w:rsid w:val="00354F4F"/>
    <w:rsid w:val="00356406"/>
    <w:rsid w:val="00357233"/>
    <w:rsid w:val="00357667"/>
    <w:rsid w:val="003604D7"/>
    <w:rsid w:val="00360B38"/>
    <w:rsid w:val="003638FE"/>
    <w:rsid w:val="00363A35"/>
    <w:rsid w:val="0036406E"/>
    <w:rsid w:val="00366B7B"/>
    <w:rsid w:val="00366BEC"/>
    <w:rsid w:val="00373179"/>
    <w:rsid w:val="003747AA"/>
    <w:rsid w:val="00375E02"/>
    <w:rsid w:val="00376EE1"/>
    <w:rsid w:val="003814CC"/>
    <w:rsid w:val="003814EB"/>
    <w:rsid w:val="00381679"/>
    <w:rsid w:val="00381D9C"/>
    <w:rsid w:val="00383991"/>
    <w:rsid w:val="00384A7A"/>
    <w:rsid w:val="00384B7C"/>
    <w:rsid w:val="0038757C"/>
    <w:rsid w:val="00390693"/>
    <w:rsid w:val="00391CB6"/>
    <w:rsid w:val="00391D77"/>
    <w:rsid w:val="00393EEC"/>
    <w:rsid w:val="00393F38"/>
    <w:rsid w:val="003941FD"/>
    <w:rsid w:val="003942C5"/>
    <w:rsid w:val="003A1DDA"/>
    <w:rsid w:val="003A2B72"/>
    <w:rsid w:val="003A4B7B"/>
    <w:rsid w:val="003A4D0A"/>
    <w:rsid w:val="003A6898"/>
    <w:rsid w:val="003A7838"/>
    <w:rsid w:val="003B1304"/>
    <w:rsid w:val="003B1ECA"/>
    <w:rsid w:val="003B3609"/>
    <w:rsid w:val="003B52E4"/>
    <w:rsid w:val="003C0574"/>
    <w:rsid w:val="003C06C4"/>
    <w:rsid w:val="003C198E"/>
    <w:rsid w:val="003C1F27"/>
    <w:rsid w:val="003C472E"/>
    <w:rsid w:val="003C7CD6"/>
    <w:rsid w:val="003D0A99"/>
    <w:rsid w:val="003D1B65"/>
    <w:rsid w:val="003D1E6D"/>
    <w:rsid w:val="003D24AF"/>
    <w:rsid w:val="003D35B3"/>
    <w:rsid w:val="003D5207"/>
    <w:rsid w:val="003D6616"/>
    <w:rsid w:val="003E0917"/>
    <w:rsid w:val="003E1825"/>
    <w:rsid w:val="003E1FF3"/>
    <w:rsid w:val="003E7280"/>
    <w:rsid w:val="003F00C9"/>
    <w:rsid w:val="003F1291"/>
    <w:rsid w:val="003F3030"/>
    <w:rsid w:val="003F31CE"/>
    <w:rsid w:val="003F58EE"/>
    <w:rsid w:val="00402FB0"/>
    <w:rsid w:val="00403A6D"/>
    <w:rsid w:val="00404C3F"/>
    <w:rsid w:val="00404C89"/>
    <w:rsid w:val="00404E97"/>
    <w:rsid w:val="004052C2"/>
    <w:rsid w:val="0040757B"/>
    <w:rsid w:val="00411F51"/>
    <w:rsid w:val="00412271"/>
    <w:rsid w:val="004126AB"/>
    <w:rsid w:val="00412DDC"/>
    <w:rsid w:val="00413754"/>
    <w:rsid w:val="00414C8D"/>
    <w:rsid w:val="00415979"/>
    <w:rsid w:val="0042044F"/>
    <w:rsid w:val="00423CEA"/>
    <w:rsid w:val="00424998"/>
    <w:rsid w:val="00425FC3"/>
    <w:rsid w:val="00426973"/>
    <w:rsid w:val="004301D2"/>
    <w:rsid w:val="004311F7"/>
    <w:rsid w:val="004313B2"/>
    <w:rsid w:val="00432DB2"/>
    <w:rsid w:val="00434E32"/>
    <w:rsid w:val="00435748"/>
    <w:rsid w:val="004364DF"/>
    <w:rsid w:val="00437187"/>
    <w:rsid w:val="00437C01"/>
    <w:rsid w:val="00440435"/>
    <w:rsid w:val="00442443"/>
    <w:rsid w:val="00442994"/>
    <w:rsid w:val="00442CD4"/>
    <w:rsid w:val="00442E7A"/>
    <w:rsid w:val="0044577B"/>
    <w:rsid w:val="00445FB8"/>
    <w:rsid w:val="0044670F"/>
    <w:rsid w:val="00446A58"/>
    <w:rsid w:val="00447DFC"/>
    <w:rsid w:val="00450EDE"/>
    <w:rsid w:val="004520E7"/>
    <w:rsid w:val="00452537"/>
    <w:rsid w:val="004525E6"/>
    <w:rsid w:val="00452E36"/>
    <w:rsid w:val="00454031"/>
    <w:rsid w:val="00455309"/>
    <w:rsid w:val="00455365"/>
    <w:rsid w:val="00456845"/>
    <w:rsid w:val="004621A2"/>
    <w:rsid w:val="00462AF8"/>
    <w:rsid w:val="00463E7E"/>
    <w:rsid w:val="00464307"/>
    <w:rsid w:val="004646F1"/>
    <w:rsid w:val="00467A96"/>
    <w:rsid w:val="004730E7"/>
    <w:rsid w:val="004737A7"/>
    <w:rsid w:val="00473A14"/>
    <w:rsid w:val="00473E24"/>
    <w:rsid w:val="00474D2F"/>
    <w:rsid w:val="00476E49"/>
    <w:rsid w:val="00480375"/>
    <w:rsid w:val="004863A0"/>
    <w:rsid w:val="00490B50"/>
    <w:rsid w:val="004956D6"/>
    <w:rsid w:val="00495D2E"/>
    <w:rsid w:val="00496767"/>
    <w:rsid w:val="004969DA"/>
    <w:rsid w:val="00496C11"/>
    <w:rsid w:val="004A1408"/>
    <w:rsid w:val="004A193E"/>
    <w:rsid w:val="004A2371"/>
    <w:rsid w:val="004A6261"/>
    <w:rsid w:val="004A64D3"/>
    <w:rsid w:val="004A6B55"/>
    <w:rsid w:val="004A72C3"/>
    <w:rsid w:val="004B0143"/>
    <w:rsid w:val="004B028B"/>
    <w:rsid w:val="004B1ADE"/>
    <w:rsid w:val="004B1F02"/>
    <w:rsid w:val="004B2C9E"/>
    <w:rsid w:val="004B32FE"/>
    <w:rsid w:val="004B34C9"/>
    <w:rsid w:val="004B6C2B"/>
    <w:rsid w:val="004C181D"/>
    <w:rsid w:val="004C1883"/>
    <w:rsid w:val="004C37A7"/>
    <w:rsid w:val="004C3E23"/>
    <w:rsid w:val="004C4A92"/>
    <w:rsid w:val="004D05E1"/>
    <w:rsid w:val="004D12E3"/>
    <w:rsid w:val="004D181B"/>
    <w:rsid w:val="004D49D8"/>
    <w:rsid w:val="004D7287"/>
    <w:rsid w:val="004E1984"/>
    <w:rsid w:val="004E200E"/>
    <w:rsid w:val="004E2735"/>
    <w:rsid w:val="004E2E3E"/>
    <w:rsid w:val="004E36AC"/>
    <w:rsid w:val="004E443F"/>
    <w:rsid w:val="004E64A8"/>
    <w:rsid w:val="004E677E"/>
    <w:rsid w:val="004F0A98"/>
    <w:rsid w:val="004F14B4"/>
    <w:rsid w:val="004F2731"/>
    <w:rsid w:val="004F28F2"/>
    <w:rsid w:val="004F2E3F"/>
    <w:rsid w:val="004F4EE5"/>
    <w:rsid w:val="004F551C"/>
    <w:rsid w:val="004F6407"/>
    <w:rsid w:val="004F6C88"/>
    <w:rsid w:val="00500E20"/>
    <w:rsid w:val="005024BB"/>
    <w:rsid w:val="00503985"/>
    <w:rsid w:val="00504B1E"/>
    <w:rsid w:val="00506822"/>
    <w:rsid w:val="00507392"/>
    <w:rsid w:val="00512087"/>
    <w:rsid w:val="00514662"/>
    <w:rsid w:val="00517BB1"/>
    <w:rsid w:val="0052130D"/>
    <w:rsid w:val="0052229E"/>
    <w:rsid w:val="005222B8"/>
    <w:rsid w:val="0052315D"/>
    <w:rsid w:val="00523BAA"/>
    <w:rsid w:val="0052479C"/>
    <w:rsid w:val="00525509"/>
    <w:rsid w:val="0052690A"/>
    <w:rsid w:val="00531E13"/>
    <w:rsid w:val="00532DDE"/>
    <w:rsid w:val="00532FA4"/>
    <w:rsid w:val="0053382C"/>
    <w:rsid w:val="00536B58"/>
    <w:rsid w:val="005404BA"/>
    <w:rsid w:val="005416CF"/>
    <w:rsid w:val="00541961"/>
    <w:rsid w:val="005422C2"/>
    <w:rsid w:val="00542B15"/>
    <w:rsid w:val="00544450"/>
    <w:rsid w:val="0055098C"/>
    <w:rsid w:val="00550F9E"/>
    <w:rsid w:val="00552A80"/>
    <w:rsid w:val="0055427E"/>
    <w:rsid w:val="005607A1"/>
    <w:rsid w:val="00562FB0"/>
    <w:rsid w:val="00565B0F"/>
    <w:rsid w:val="0056677A"/>
    <w:rsid w:val="0056754C"/>
    <w:rsid w:val="00567EBD"/>
    <w:rsid w:val="005704E3"/>
    <w:rsid w:val="00572AA6"/>
    <w:rsid w:val="00573B3F"/>
    <w:rsid w:val="00574229"/>
    <w:rsid w:val="0057528C"/>
    <w:rsid w:val="00575CE8"/>
    <w:rsid w:val="0057731A"/>
    <w:rsid w:val="00580077"/>
    <w:rsid w:val="005841D2"/>
    <w:rsid w:val="0058501F"/>
    <w:rsid w:val="00587481"/>
    <w:rsid w:val="00587B37"/>
    <w:rsid w:val="0059387B"/>
    <w:rsid w:val="00593ACA"/>
    <w:rsid w:val="005943B9"/>
    <w:rsid w:val="005959E8"/>
    <w:rsid w:val="0059728D"/>
    <w:rsid w:val="005A0E09"/>
    <w:rsid w:val="005A13C8"/>
    <w:rsid w:val="005A3780"/>
    <w:rsid w:val="005A3B36"/>
    <w:rsid w:val="005B0EC9"/>
    <w:rsid w:val="005B17F1"/>
    <w:rsid w:val="005B2072"/>
    <w:rsid w:val="005B3316"/>
    <w:rsid w:val="005B33E5"/>
    <w:rsid w:val="005B4409"/>
    <w:rsid w:val="005B4609"/>
    <w:rsid w:val="005B60B1"/>
    <w:rsid w:val="005B7BE1"/>
    <w:rsid w:val="005C0005"/>
    <w:rsid w:val="005C19D6"/>
    <w:rsid w:val="005C21CF"/>
    <w:rsid w:val="005C2D4E"/>
    <w:rsid w:val="005C47FB"/>
    <w:rsid w:val="005C58A9"/>
    <w:rsid w:val="005C6434"/>
    <w:rsid w:val="005C7186"/>
    <w:rsid w:val="005D0490"/>
    <w:rsid w:val="005D3E0D"/>
    <w:rsid w:val="005D41B1"/>
    <w:rsid w:val="005D7EF8"/>
    <w:rsid w:val="005E10BF"/>
    <w:rsid w:val="005E1294"/>
    <w:rsid w:val="005E2F4D"/>
    <w:rsid w:val="005E5A6B"/>
    <w:rsid w:val="005F0451"/>
    <w:rsid w:val="005F0ACF"/>
    <w:rsid w:val="005F1308"/>
    <w:rsid w:val="005F491F"/>
    <w:rsid w:val="005F5227"/>
    <w:rsid w:val="005F65D7"/>
    <w:rsid w:val="005F6B89"/>
    <w:rsid w:val="006002F3"/>
    <w:rsid w:val="00602614"/>
    <w:rsid w:val="00602A16"/>
    <w:rsid w:val="0060388C"/>
    <w:rsid w:val="0060582B"/>
    <w:rsid w:val="00605892"/>
    <w:rsid w:val="006058EA"/>
    <w:rsid w:val="00612B33"/>
    <w:rsid w:val="00612D2C"/>
    <w:rsid w:val="0061416B"/>
    <w:rsid w:val="0062080B"/>
    <w:rsid w:val="0062166C"/>
    <w:rsid w:val="00621F29"/>
    <w:rsid w:val="006226D1"/>
    <w:rsid w:val="00624DC4"/>
    <w:rsid w:val="00625AE1"/>
    <w:rsid w:val="00626A00"/>
    <w:rsid w:val="006356EF"/>
    <w:rsid w:val="006361B4"/>
    <w:rsid w:val="00636220"/>
    <w:rsid w:val="00636AF5"/>
    <w:rsid w:val="00637771"/>
    <w:rsid w:val="006420D4"/>
    <w:rsid w:val="006437B0"/>
    <w:rsid w:val="00644000"/>
    <w:rsid w:val="00644ADB"/>
    <w:rsid w:val="00645307"/>
    <w:rsid w:val="0064605C"/>
    <w:rsid w:val="006472ED"/>
    <w:rsid w:val="00647CE9"/>
    <w:rsid w:val="00647FE7"/>
    <w:rsid w:val="006503F5"/>
    <w:rsid w:val="00650934"/>
    <w:rsid w:val="00650A47"/>
    <w:rsid w:val="00650E8A"/>
    <w:rsid w:val="00653FE7"/>
    <w:rsid w:val="00655A25"/>
    <w:rsid w:val="0065634F"/>
    <w:rsid w:val="00656BA4"/>
    <w:rsid w:val="0065742E"/>
    <w:rsid w:val="006603E3"/>
    <w:rsid w:val="00661425"/>
    <w:rsid w:val="0066381E"/>
    <w:rsid w:val="006650AE"/>
    <w:rsid w:val="00665506"/>
    <w:rsid w:val="006666C3"/>
    <w:rsid w:val="00666E4A"/>
    <w:rsid w:val="00670110"/>
    <w:rsid w:val="00671E78"/>
    <w:rsid w:val="00672595"/>
    <w:rsid w:val="0067351F"/>
    <w:rsid w:val="006753AB"/>
    <w:rsid w:val="00675404"/>
    <w:rsid w:val="00675D51"/>
    <w:rsid w:val="0068261F"/>
    <w:rsid w:val="0068334F"/>
    <w:rsid w:val="00683B29"/>
    <w:rsid w:val="0068480E"/>
    <w:rsid w:val="00686F87"/>
    <w:rsid w:val="00691769"/>
    <w:rsid w:val="00692327"/>
    <w:rsid w:val="00692E96"/>
    <w:rsid w:val="00696BA8"/>
    <w:rsid w:val="006A0A60"/>
    <w:rsid w:val="006A0AB5"/>
    <w:rsid w:val="006A0DC9"/>
    <w:rsid w:val="006A0EAE"/>
    <w:rsid w:val="006A4CF4"/>
    <w:rsid w:val="006A5001"/>
    <w:rsid w:val="006A5326"/>
    <w:rsid w:val="006A7672"/>
    <w:rsid w:val="006A7F75"/>
    <w:rsid w:val="006B08DA"/>
    <w:rsid w:val="006B28E4"/>
    <w:rsid w:val="006B294B"/>
    <w:rsid w:val="006B2BF4"/>
    <w:rsid w:val="006B56FD"/>
    <w:rsid w:val="006B6CEF"/>
    <w:rsid w:val="006B761B"/>
    <w:rsid w:val="006C117A"/>
    <w:rsid w:val="006C3234"/>
    <w:rsid w:val="006C7278"/>
    <w:rsid w:val="006D45FD"/>
    <w:rsid w:val="006D6893"/>
    <w:rsid w:val="006E0943"/>
    <w:rsid w:val="006E0DBF"/>
    <w:rsid w:val="006E1333"/>
    <w:rsid w:val="006E64CD"/>
    <w:rsid w:val="006E6E98"/>
    <w:rsid w:val="006F1804"/>
    <w:rsid w:val="006F19AE"/>
    <w:rsid w:val="006F1AE3"/>
    <w:rsid w:val="006F4AC2"/>
    <w:rsid w:val="006F6712"/>
    <w:rsid w:val="006F6894"/>
    <w:rsid w:val="006F6AFA"/>
    <w:rsid w:val="00700E82"/>
    <w:rsid w:val="00702FD9"/>
    <w:rsid w:val="00703CB2"/>
    <w:rsid w:val="00704390"/>
    <w:rsid w:val="00705675"/>
    <w:rsid w:val="00706DB8"/>
    <w:rsid w:val="00711D1A"/>
    <w:rsid w:val="007127A1"/>
    <w:rsid w:val="00713A9A"/>
    <w:rsid w:val="007158AA"/>
    <w:rsid w:val="00716043"/>
    <w:rsid w:val="007164BA"/>
    <w:rsid w:val="007164EC"/>
    <w:rsid w:val="007169DB"/>
    <w:rsid w:val="00717DFC"/>
    <w:rsid w:val="00720A53"/>
    <w:rsid w:val="00721014"/>
    <w:rsid w:val="00721531"/>
    <w:rsid w:val="0072369C"/>
    <w:rsid w:val="0072413A"/>
    <w:rsid w:val="00724A09"/>
    <w:rsid w:val="0072525C"/>
    <w:rsid w:val="00731C3E"/>
    <w:rsid w:val="00731C51"/>
    <w:rsid w:val="00732F9D"/>
    <w:rsid w:val="00733A85"/>
    <w:rsid w:val="00735BAB"/>
    <w:rsid w:val="00735BE7"/>
    <w:rsid w:val="00737818"/>
    <w:rsid w:val="00737E0E"/>
    <w:rsid w:val="00740CC1"/>
    <w:rsid w:val="00741E5D"/>
    <w:rsid w:val="0074239A"/>
    <w:rsid w:val="007428C4"/>
    <w:rsid w:val="00742A41"/>
    <w:rsid w:val="007432CF"/>
    <w:rsid w:val="00743681"/>
    <w:rsid w:val="00746A1F"/>
    <w:rsid w:val="0074739F"/>
    <w:rsid w:val="007609EE"/>
    <w:rsid w:val="00760A45"/>
    <w:rsid w:val="00760AF8"/>
    <w:rsid w:val="00762A4A"/>
    <w:rsid w:val="00763D91"/>
    <w:rsid w:val="0076469C"/>
    <w:rsid w:val="007651F0"/>
    <w:rsid w:val="00765795"/>
    <w:rsid w:val="00766E04"/>
    <w:rsid w:val="00767F45"/>
    <w:rsid w:val="00770894"/>
    <w:rsid w:val="007712F7"/>
    <w:rsid w:val="00772447"/>
    <w:rsid w:val="00772656"/>
    <w:rsid w:val="00773EB7"/>
    <w:rsid w:val="0077650C"/>
    <w:rsid w:val="00776A0B"/>
    <w:rsid w:val="00776C83"/>
    <w:rsid w:val="00776F0B"/>
    <w:rsid w:val="00777CE7"/>
    <w:rsid w:val="00780E9A"/>
    <w:rsid w:val="0078278F"/>
    <w:rsid w:val="007828E5"/>
    <w:rsid w:val="00784668"/>
    <w:rsid w:val="007852CA"/>
    <w:rsid w:val="00787FAC"/>
    <w:rsid w:val="0079027F"/>
    <w:rsid w:val="00790B26"/>
    <w:rsid w:val="007924D7"/>
    <w:rsid w:val="007924DB"/>
    <w:rsid w:val="0079318F"/>
    <w:rsid w:val="007962EB"/>
    <w:rsid w:val="00796E7E"/>
    <w:rsid w:val="00797CB5"/>
    <w:rsid w:val="007A11A0"/>
    <w:rsid w:val="007A14CF"/>
    <w:rsid w:val="007A30F1"/>
    <w:rsid w:val="007B0003"/>
    <w:rsid w:val="007B0190"/>
    <w:rsid w:val="007B1256"/>
    <w:rsid w:val="007B1656"/>
    <w:rsid w:val="007B33FA"/>
    <w:rsid w:val="007B4C69"/>
    <w:rsid w:val="007B5B4A"/>
    <w:rsid w:val="007B7408"/>
    <w:rsid w:val="007B7D3D"/>
    <w:rsid w:val="007B7F00"/>
    <w:rsid w:val="007C391B"/>
    <w:rsid w:val="007C61C4"/>
    <w:rsid w:val="007C6B77"/>
    <w:rsid w:val="007C7F24"/>
    <w:rsid w:val="007D1132"/>
    <w:rsid w:val="007D1C9C"/>
    <w:rsid w:val="007D410E"/>
    <w:rsid w:val="007D4F86"/>
    <w:rsid w:val="007D5F76"/>
    <w:rsid w:val="007E0DDF"/>
    <w:rsid w:val="007E11A5"/>
    <w:rsid w:val="007E1664"/>
    <w:rsid w:val="007E1E56"/>
    <w:rsid w:val="007E30AC"/>
    <w:rsid w:val="007E422A"/>
    <w:rsid w:val="007E4B66"/>
    <w:rsid w:val="007E75FD"/>
    <w:rsid w:val="007F0472"/>
    <w:rsid w:val="007F0FE6"/>
    <w:rsid w:val="007F142B"/>
    <w:rsid w:val="007F2C1E"/>
    <w:rsid w:val="007F32E5"/>
    <w:rsid w:val="007F3FFA"/>
    <w:rsid w:val="007F4159"/>
    <w:rsid w:val="007F4656"/>
    <w:rsid w:val="007F6D0D"/>
    <w:rsid w:val="00800601"/>
    <w:rsid w:val="00801427"/>
    <w:rsid w:val="008019F4"/>
    <w:rsid w:val="00802A79"/>
    <w:rsid w:val="008039C0"/>
    <w:rsid w:val="00803CF9"/>
    <w:rsid w:val="00804E08"/>
    <w:rsid w:val="00805DEF"/>
    <w:rsid w:val="00806B8B"/>
    <w:rsid w:val="00811A80"/>
    <w:rsid w:val="0081376F"/>
    <w:rsid w:val="008150E1"/>
    <w:rsid w:val="00815C7E"/>
    <w:rsid w:val="00815CE7"/>
    <w:rsid w:val="00815CEC"/>
    <w:rsid w:val="00820B89"/>
    <w:rsid w:val="0082237B"/>
    <w:rsid w:val="008243B9"/>
    <w:rsid w:val="00824DE8"/>
    <w:rsid w:val="00826A20"/>
    <w:rsid w:val="00830720"/>
    <w:rsid w:val="00830B67"/>
    <w:rsid w:val="00833F23"/>
    <w:rsid w:val="00834D59"/>
    <w:rsid w:val="0083709E"/>
    <w:rsid w:val="008370F9"/>
    <w:rsid w:val="00847870"/>
    <w:rsid w:val="0085069A"/>
    <w:rsid w:val="00850725"/>
    <w:rsid w:val="00851813"/>
    <w:rsid w:val="00852105"/>
    <w:rsid w:val="00855866"/>
    <w:rsid w:val="00855C1A"/>
    <w:rsid w:val="0085605D"/>
    <w:rsid w:val="0085798F"/>
    <w:rsid w:val="00860155"/>
    <w:rsid w:val="0086138A"/>
    <w:rsid w:val="00862725"/>
    <w:rsid w:val="00863AC2"/>
    <w:rsid w:val="00864CCD"/>
    <w:rsid w:val="00864F24"/>
    <w:rsid w:val="00867B46"/>
    <w:rsid w:val="0087103B"/>
    <w:rsid w:val="00871970"/>
    <w:rsid w:val="00872C87"/>
    <w:rsid w:val="0087417B"/>
    <w:rsid w:val="008756B5"/>
    <w:rsid w:val="008758AC"/>
    <w:rsid w:val="00876009"/>
    <w:rsid w:val="00882F80"/>
    <w:rsid w:val="00883112"/>
    <w:rsid w:val="008859C4"/>
    <w:rsid w:val="0089004C"/>
    <w:rsid w:val="00890459"/>
    <w:rsid w:val="00891942"/>
    <w:rsid w:val="00894523"/>
    <w:rsid w:val="00897010"/>
    <w:rsid w:val="00897FCD"/>
    <w:rsid w:val="008A164D"/>
    <w:rsid w:val="008A1F11"/>
    <w:rsid w:val="008A5BC4"/>
    <w:rsid w:val="008A618B"/>
    <w:rsid w:val="008A7486"/>
    <w:rsid w:val="008B072F"/>
    <w:rsid w:val="008B518C"/>
    <w:rsid w:val="008B608A"/>
    <w:rsid w:val="008B68C6"/>
    <w:rsid w:val="008B6A60"/>
    <w:rsid w:val="008C0BCE"/>
    <w:rsid w:val="008C3210"/>
    <w:rsid w:val="008C408B"/>
    <w:rsid w:val="008C63AB"/>
    <w:rsid w:val="008C7980"/>
    <w:rsid w:val="008C7D63"/>
    <w:rsid w:val="008D2966"/>
    <w:rsid w:val="008D34F0"/>
    <w:rsid w:val="008D3DD0"/>
    <w:rsid w:val="008D42DF"/>
    <w:rsid w:val="008D4F5C"/>
    <w:rsid w:val="008D684D"/>
    <w:rsid w:val="008D68CE"/>
    <w:rsid w:val="008D755C"/>
    <w:rsid w:val="008D7B08"/>
    <w:rsid w:val="008E1E7D"/>
    <w:rsid w:val="008E2219"/>
    <w:rsid w:val="008E52C9"/>
    <w:rsid w:val="008E7C3F"/>
    <w:rsid w:val="008F0D75"/>
    <w:rsid w:val="008F315B"/>
    <w:rsid w:val="008F37D4"/>
    <w:rsid w:val="008F4094"/>
    <w:rsid w:val="008F4ACD"/>
    <w:rsid w:val="009015D4"/>
    <w:rsid w:val="0090325A"/>
    <w:rsid w:val="009032B1"/>
    <w:rsid w:val="009104E0"/>
    <w:rsid w:val="00912633"/>
    <w:rsid w:val="0091264C"/>
    <w:rsid w:val="009136CC"/>
    <w:rsid w:val="00913B28"/>
    <w:rsid w:val="00914354"/>
    <w:rsid w:val="0091578C"/>
    <w:rsid w:val="00916364"/>
    <w:rsid w:val="00916FC8"/>
    <w:rsid w:val="0092118F"/>
    <w:rsid w:val="00921367"/>
    <w:rsid w:val="00921D0A"/>
    <w:rsid w:val="00923920"/>
    <w:rsid w:val="00926A9C"/>
    <w:rsid w:val="00927E4A"/>
    <w:rsid w:val="00927E4E"/>
    <w:rsid w:val="00930043"/>
    <w:rsid w:val="00932ECB"/>
    <w:rsid w:val="00933391"/>
    <w:rsid w:val="00933669"/>
    <w:rsid w:val="0093420F"/>
    <w:rsid w:val="00937153"/>
    <w:rsid w:val="009371C2"/>
    <w:rsid w:val="00940C2B"/>
    <w:rsid w:val="00946790"/>
    <w:rsid w:val="009468F3"/>
    <w:rsid w:val="009470D5"/>
    <w:rsid w:val="00947C88"/>
    <w:rsid w:val="009502CB"/>
    <w:rsid w:val="009508D7"/>
    <w:rsid w:val="00951C2C"/>
    <w:rsid w:val="009534A2"/>
    <w:rsid w:val="00953B36"/>
    <w:rsid w:val="009553AA"/>
    <w:rsid w:val="00956842"/>
    <w:rsid w:val="00961CD9"/>
    <w:rsid w:val="009645A9"/>
    <w:rsid w:val="009662CE"/>
    <w:rsid w:val="0097016D"/>
    <w:rsid w:val="00971D4B"/>
    <w:rsid w:val="00975C55"/>
    <w:rsid w:val="00975E9B"/>
    <w:rsid w:val="00976BA1"/>
    <w:rsid w:val="00981F29"/>
    <w:rsid w:val="0098535F"/>
    <w:rsid w:val="00986CF3"/>
    <w:rsid w:val="0098717A"/>
    <w:rsid w:val="00990B57"/>
    <w:rsid w:val="00991201"/>
    <w:rsid w:val="00993141"/>
    <w:rsid w:val="009949A2"/>
    <w:rsid w:val="00995040"/>
    <w:rsid w:val="00996DA8"/>
    <w:rsid w:val="009A0F25"/>
    <w:rsid w:val="009A1C35"/>
    <w:rsid w:val="009A51AA"/>
    <w:rsid w:val="009A5AD7"/>
    <w:rsid w:val="009A6F11"/>
    <w:rsid w:val="009A748A"/>
    <w:rsid w:val="009B0B14"/>
    <w:rsid w:val="009B270D"/>
    <w:rsid w:val="009B28AC"/>
    <w:rsid w:val="009B2E49"/>
    <w:rsid w:val="009B49BF"/>
    <w:rsid w:val="009B58FF"/>
    <w:rsid w:val="009B5D85"/>
    <w:rsid w:val="009B72DB"/>
    <w:rsid w:val="009C33FF"/>
    <w:rsid w:val="009C6596"/>
    <w:rsid w:val="009D1613"/>
    <w:rsid w:val="009D254C"/>
    <w:rsid w:val="009D2DAB"/>
    <w:rsid w:val="009D30F4"/>
    <w:rsid w:val="009D5FA2"/>
    <w:rsid w:val="009D7E86"/>
    <w:rsid w:val="009E0759"/>
    <w:rsid w:val="009E1924"/>
    <w:rsid w:val="009E1C6A"/>
    <w:rsid w:val="009E5487"/>
    <w:rsid w:val="009E635B"/>
    <w:rsid w:val="009F00E5"/>
    <w:rsid w:val="009F3542"/>
    <w:rsid w:val="009F3631"/>
    <w:rsid w:val="009F3B47"/>
    <w:rsid w:val="009F7224"/>
    <w:rsid w:val="009F7860"/>
    <w:rsid w:val="00A00346"/>
    <w:rsid w:val="00A0197D"/>
    <w:rsid w:val="00A02C4E"/>
    <w:rsid w:val="00A044E9"/>
    <w:rsid w:val="00A06FD1"/>
    <w:rsid w:val="00A0755B"/>
    <w:rsid w:val="00A13771"/>
    <w:rsid w:val="00A1472A"/>
    <w:rsid w:val="00A202D1"/>
    <w:rsid w:val="00A232A9"/>
    <w:rsid w:val="00A2593A"/>
    <w:rsid w:val="00A262D6"/>
    <w:rsid w:val="00A30228"/>
    <w:rsid w:val="00A32900"/>
    <w:rsid w:val="00A364F9"/>
    <w:rsid w:val="00A374D1"/>
    <w:rsid w:val="00A3762A"/>
    <w:rsid w:val="00A401A8"/>
    <w:rsid w:val="00A441F7"/>
    <w:rsid w:val="00A45035"/>
    <w:rsid w:val="00A45252"/>
    <w:rsid w:val="00A464B7"/>
    <w:rsid w:val="00A465C7"/>
    <w:rsid w:val="00A47184"/>
    <w:rsid w:val="00A47190"/>
    <w:rsid w:val="00A506C1"/>
    <w:rsid w:val="00A51143"/>
    <w:rsid w:val="00A526FC"/>
    <w:rsid w:val="00A5333E"/>
    <w:rsid w:val="00A54E99"/>
    <w:rsid w:val="00A569D2"/>
    <w:rsid w:val="00A577B0"/>
    <w:rsid w:val="00A61123"/>
    <w:rsid w:val="00A6256D"/>
    <w:rsid w:val="00A64E72"/>
    <w:rsid w:val="00A65AF3"/>
    <w:rsid w:val="00A70054"/>
    <w:rsid w:val="00A71472"/>
    <w:rsid w:val="00A71F55"/>
    <w:rsid w:val="00A7518B"/>
    <w:rsid w:val="00A76C64"/>
    <w:rsid w:val="00A77292"/>
    <w:rsid w:val="00A8155A"/>
    <w:rsid w:val="00A81926"/>
    <w:rsid w:val="00A81C6B"/>
    <w:rsid w:val="00A82B9E"/>
    <w:rsid w:val="00A84589"/>
    <w:rsid w:val="00A84727"/>
    <w:rsid w:val="00A86205"/>
    <w:rsid w:val="00A87A53"/>
    <w:rsid w:val="00A92097"/>
    <w:rsid w:val="00A92ABF"/>
    <w:rsid w:val="00A932BB"/>
    <w:rsid w:val="00A9367C"/>
    <w:rsid w:val="00A945CD"/>
    <w:rsid w:val="00A94C04"/>
    <w:rsid w:val="00A95907"/>
    <w:rsid w:val="00AA096A"/>
    <w:rsid w:val="00AA0B5D"/>
    <w:rsid w:val="00AA2C28"/>
    <w:rsid w:val="00AA3D5B"/>
    <w:rsid w:val="00AA424D"/>
    <w:rsid w:val="00AA559D"/>
    <w:rsid w:val="00AA6277"/>
    <w:rsid w:val="00AA7699"/>
    <w:rsid w:val="00AB0883"/>
    <w:rsid w:val="00AB11BE"/>
    <w:rsid w:val="00AB15A3"/>
    <w:rsid w:val="00AB202E"/>
    <w:rsid w:val="00AB29A3"/>
    <w:rsid w:val="00AB2A7B"/>
    <w:rsid w:val="00AB2F34"/>
    <w:rsid w:val="00AB341F"/>
    <w:rsid w:val="00AB3AAD"/>
    <w:rsid w:val="00AB4BB0"/>
    <w:rsid w:val="00AB53FF"/>
    <w:rsid w:val="00AB58D6"/>
    <w:rsid w:val="00AB6DDB"/>
    <w:rsid w:val="00AC276D"/>
    <w:rsid w:val="00AC2FE1"/>
    <w:rsid w:val="00AC412D"/>
    <w:rsid w:val="00AC4329"/>
    <w:rsid w:val="00AC4959"/>
    <w:rsid w:val="00AC5BB0"/>
    <w:rsid w:val="00AC708D"/>
    <w:rsid w:val="00AC74AD"/>
    <w:rsid w:val="00AD2332"/>
    <w:rsid w:val="00AD2D0E"/>
    <w:rsid w:val="00AD2EA5"/>
    <w:rsid w:val="00AD40F9"/>
    <w:rsid w:val="00AD5002"/>
    <w:rsid w:val="00AD6334"/>
    <w:rsid w:val="00AD6421"/>
    <w:rsid w:val="00AD6E1B"/>
    <w:rsid w:val="00AD7006"/>
    <w:rsid w:val="00AD7030"/>
    <w:rsid w:val="00AE0184"/>
    <w:rsid w:val="00AE1818"/>
    <w:rsid w:val="00AE3E3A"/>
    <w:rsid w:val="00AE7BEC"/>
    <w:rsid w:val="00AF11EF"/>
    <w:rsid w:val="00AF13F8"/>
    <w:rsid w:val="00AF1918"/>
    <w:rsid w:val="00AF4EEE"/>
    <w:rsid w:val="00AF52E2"/>
    <w:rsid w:val="00AF5517"/>
    <w:rsid w:val="00AF65C5"/>
    <w:rsid w:val="00AF6F88"/>
    <w:rsid w:val="00B029B1"/>
    <w:rsid w:val="00B02F27"/>
    <w:rsid w:val="00B04E6B"/>
    <w:rsid w:val="00B057FF"/>
    <w:rsid w:val="00B062BF"/>
    <w:rsid w:val="00B069AA"/>
    <w:rsid w:val="00B07ECC"/>
    <w:rsid w:val="00B1015C"/>
    <w:rsid w:val="00B1208E"/>
    <w:rsid w:val="00B17EA5"/>
    <w:rsid w:val="00B208FE"/>
    <w:rsid w:val="00B216D6"/>
    <w:rsid w:val="00B227CE"/>
    <w:rsid w:val="00B234C8"/>
    <w:rsid w:val="00B241B1"/>
    <w:rsid w:val="00B30222"/>
    <w:rsid w:val="00B30587"/>
    <w:rsid w:val="00B30EE4"/>
    <w:rsid w:val="00B33491"/>
    <w:rsid w:val="00B415AD"/>
    <w:rsid w:val="00B43322"/>
    <w:rsid w:val="00B47C7A"/>
    <w:rsid w:val="00B47DAB"/>
    <w:rsid w:val="00B47E7F"/>
    <w:rsid w:val="00B50468"/>
    <w:rsid w:val="00B50D80"/>
    <w:rsid w:val="00B510F4"/>
    <w:rsid w:val="00B5293E"/>
    <w:rsid w:val="00B530AA"/>
    <w:rsid w:val="00B53736"/>
    <w:rsid w:val="00B57587"/>
    <w:rsid w:val="00B623B2"/>
    <w:rsid w:val="00B62B11"/>
    <w:rsid w:val="00B632F7"/>
    <w:rsid w:val="00B63FDD"/>
    <w:rsid w:val="00B65AB8"/>
    <w:rsid w:val="00B660EF"/>
    <w:rsid w:val="00B6794C"/>
    <w:rsid w:val="00B709A3"/>
    <w:rsid w:val="00B71DB2"/>
    <w:rsid w:val="00B72DCE"/>
    <w:rsid w:val="00B750B7"/>
    <w:rsid w:val="00B80EB0"/>
    <w:rsid w:val="00B822FB"/>
    <w:rsid w:val="00B829CC"/>
    <w:rsid w:val="00B82D91"/>
    <w:rsid w:val="00B83E9E"/>
    <w:rsid w:val="00B8468B"/>
    <w:rsid w:val="00B90080"/>
    <w:rsid w:val="00B907FB"/>
    <w:rsid w:val="00B9239B"/>
    <w:rsid w:val="00B93800"/>
    <w:rsid w:val="00B96A7C"/>
    <w:rsid w:val="00BA13E6"/>
    <w:rsid w:val="00BA15E5"/>
    <w:rsid w:val="00BA2B83"/>
    <w:rsid w:val="00BA4460"/>
    <w:rsid w:val="00BA5503"/>
    <w:rsid w:val="00BA6F01"/>
    <w:rsid w:val="00BA7D54"/>
    <w:rsid w:val="00BB0C1C"/>
    <w:rsid w:val="00BB1501"/>
    <w:rsid w:val="00BB2549"/>
    <w:rsid w:val="00BB261A"/>
    <w:rsid w:val="00BB4B00"/>
    <w:rsid w:val="00BB5634"/>
    <w:rsid w:val="00BB7057"/>
    <w:rsid w:val="00BC0EA4"/>
    <w:rsid w:val="00BC2507"/>
    <w:rsid w:val="00BC2B23"/>
    <w:rsid w:val="00BC42D2"/>
    <w:rsid w:val="00BC5A1F"/>
    <w:rsid w:val="00BD24B9"/>
    <w:rsid w:val="00BD254F"/>
    <w:rsid w:val="00BD2DF1"/>
    <w:rsid w:val="00BD5666"/>
    <w:rsid w:val="00BD5D82"/>
    <w:rsid w:val="00BE1199"/>
    <w:rsid w:val="00BE264F"/>
    <w:rsid w:val="00BE3394"/>
    <w:rsid w:val="00BE4087"/>
    <w:rsid w:val="00BE49E6"/>
    <w:rsid w:val="00BE4DCE"/>
    <w:rsid w:val="00BE51D0"/>
    <w:rsid w:val="00BE5DD7"/>
    <w:rsid w:val="00BE673C"/>
    <w:rsid w:val="00BE699D"/>
    <w:rsid w:val="00BE6BE1"/>
    <w:rsid w:val="00BE6C53"/>
    <w:rsid w:val="00BF1F99"/>
    <w:rsid w:val="00BF444D"/>
    <w:rsid w:val="00C0041C"/>
    <w:rsid w:val="00C032D7"/>
    <w:rsid w:val="00C03EE8"/>
    <w:rsid w:val="00C05DFA"/>
    <w:rsid w:val="00C077EF"/>
    <w:rsid w:val="00C07938"/>
    <w:rsid w:val="00C12BB0"/>
    <w:rsid w:val="00C1619C"/>
    <w:rsid w:val="00C164AA"/>
    <w:rsid w:val="00C23B1D"/>
    <w:rsid w:val="00C23E11"/>
    <w:rsid w:val="00C240C6"/>
    <w:rsid w:val="00C25025"/>
    <w:rsid w:val="00C25178"/>
    <w:rsid w:val="00C338B5"/>
    <w:rsid w:val="00C35463"/>
    <w:rsid w:val="00C36CEE"/>
    <w:rsid w:val="00C3718D"/>
    <w:rsid w:val="00C374CE"/>
    <w:rsid w:val="00C4239F"/>
    <w:rsid w:val="00C438F9"/>
    <w:rsid w:val="00C44A66"/>
    <w:rsid w:val="00C4594F"/>
    <w:rsid w:val="00C464E0"/>
    <w:rsid w:val="00C4652A"/>
    <w:rsid w:val="00C5378D"/>
    <w:rsid w:val="00C537CF"/>
    <w:rsid w:val="00C56C01"/>
    <w:rsid w:val="00C56CDD"/>
    <w:rsid w:val="00C573FB"/>
    <w:rsid w:val="00C610C2"/>
    <w:rsid w:val="00C61A2E"/>
    <w:rsid w:val="00C63B42"/>
    <w:rsid w:val="00C64996"/>
    <w:rsid w:val="00C66D89"/>
    <w:rsid w:val="00C67431"/>
    <w:rsid w:val="00C7014C"/>
    <w:rsid w:val="00C70B3E"/>
    <w:rsid w:val="00C725AB"/>
    <w:rsid w:val="00C7432D"/>
    <w:rsid w:val="00C74351"/>
    <w:rsid w:val="00C753D6"/>
    <w:rsid w:val="00C77A3A"/>
    <w:rsid w:val="00C81A81"/>
    <w:rsid w:val="00C81E0F"/>
    <w:rsid w:val="00C83E84"/>
    <w:rsid w:val="00C85AAB"/>
    <w:rsid w:val="00C90C97"/>
    <w:rsid w:val="00C92609"/>
    <w:rsid w:val="00C93D13"/>
    <w:rsid w:val="00C95A49"/>
    <w:rsid w:val="00C96098"/>
    <w:rsid w:val="00C9623C"/>
    <w:rsid w:val="00CA02C3"/>
    <w:rsid w:val="00CA3BC3"/>
    <w:rsid w:val="00CA521C"/>
    <w:rsid w:val="00CA57C0"/>
    <w:rsid w:val="00CB4D0C"/>
    <w:rsid w:val="00CB58C4"/>
    <w:rsid w:val="00CB68C6"/>
    <w:rsid w:val="00CB73EC"/>
    <w:rsid w:val="00CC43CA"/>
    <w:rsid w:val="00CD048B"/>
    <w:rsid w:val="00CD3567"/>
    <w:rsid w:val="00CD4278"/>
    <w:rsid w:val="00CD42DB"/>
    <w:rsid w:val="00CD5427"/>
    <w:rsid w:val="00CD5428"/>
    <w:rsid w:val="00CD5BF3"/>
    <w:rsid w:val="00CD78FD"/>
    <w:rsid w:val="00CD7A88"/>
    <w:rsid w:val="00CE01DF"/>
    <w:rsid w:val="00CE1602"/>
    <w:rsid w:val="00CE17EA"/>
    <w:rsid w:val="00CE521A"/>
    <w:rsid w:val="00CF11EB"/>
    <w:rsid w:val="00CF2AD6"/>
    <w:rsid w:val="00CF3627"/>
    <w:rsid w:val="00CF7F79"/>
    <w:rsid w:val="00D01A72"/>
    <w:rsid w:val="00D01F6A"/>
    <w:rsid w:val="00D02A70"/>
    <w:rsid w:val="00D030F7"/>
    <w:rsid w:val="00D041CB"/>
    <w:rsid w:val="00D045E4"/>
    <w:rsid w:val="00D05F88"/>
    <w:rsid w:val="00D065B1"/>
    <w:rsid w:val="00D06D4B"/>
    <w:rsid w:val="00D07975"/>
    <w:rsid w:val="00D106E1"/>
    <w:rsid w:val="00D164DD"/>
    <w:rsid w:val="00D16E0C"/>
    <w:rsid w:val="00D179D8"/>
    <w:rsid w:val="00D179FD"/>
    <w:rsid w:val="00D17F37"/>
    <w:rsid w:val="00D212A4"/>
    <w:rsid w:val="00D228BD"/>
    <w:rsid w:val="00D22F69"/>
    <w:rsid w:val="00D23D03"/>
    <w:rsid w:val="00D24949"/>
    <w:rsid w:val="00D25219"/>
    <w:rsid w:val="00D2572C"/>
    <w:rsid w:val="00D26D46"/>
    <w:rsid w:val="00D27367"/>
    <w:rsid w:val="00D27FE3"/>
    <w:rsid w:val="00D30408"/>
    <w:rsid w:val="00D30961"/>
    <w:rsid w:val="00D30F3D"/>
    <w:rsid w:val="00D31C1A"/>
    <w:rsid w:val="00D337B8"/>
    <w:rsid w:val="00D34762"/>
    <w:rsid w:val="00D34F48"/>
    <w:rsid w:val="00D35909"/>
    <w:rsid w:val="00D36708"/>
    <w:rsid w:val="00D36C3C"/>
    <w:rsid w:val="00D3758E"/>
    <w:rsid w:val="00D378BC"/>
    <w:rsid w:val="00D42C3D"/>
    <w:rsid w:val="00D4319D"/>
    <w:rsid w:val="00D43AAD"/>
    <w:rsid w:val="00D4547D"/>
    <w:rsid w:val="00D45533"/>
    <w:rsid w:val="00D45B97"/>
    <w:rsid w:val="00D474D1"/>
    <w:rsid w:val="00D519CB"/>
    <w:rsid w:val="00D51D00"/>
    <w:rsid w:val="00D52DB2"/>
    <w:rsid w:val="00D5322B"/>
    <w:rsid w:val="00D55B58"/>
    <w:rsid w:val="00D56ACB"/>
    <w:rsid w:val="00D578DD"/>
    <w:rsid w:val="00D60355"/>
    <w:rsid w:val="00D62ADF"/>
    <w:rsid w:val="00D62BE6"/>
    <w:rsid w:val="00D63539"/>
    <w:rsid w:val="00D636FC"/>
    <w:rsid w:val="00D6616C"/>
    <w:rsid w:val="00D67EA2"/>
    <w:rsid w:val="00D707E2"/>
    <w:rsid w:val="00D77202"/>
    <w:rsid w:val="00D80D36"/>
    <w:rsid w:val="00D849A8"/>
    <w:rsid w:val="00D86F27"/>
    <w:rsid w:val="00D9029D"/>
    <w:rsid w:val="00D91AEF"/>
    <w:rsid w:val="00D91B3A"/>
    <w:rsid w:val="00D94589"/>
    <w:rsid w:val="00D94742"/>
    <w:rsid w:val="00D96ACA"/>
    <w:rsid w:val="00D979CE"/>
    <w:rsid w:val="00DA0C5A"/>
    <w:rsid w:val="00DA0E3B"/>
    <w:rsid w:val="00DA2642"/>
    <w:rsid w:val="00DA58D7"/>
    <w:rsid w:val="00DA7A1B"/>
    <w:rsid w:val="00DB07DF"/>
    <w:rsid w:val="00DB0EDB"/>
    <w:rsid w:val="00DB1CF3"/>
    <w:rsid w:val="00DB670A"/>
    <w:rsid w:val="00DB765C"/>
    <w:rsid w:val="00DC016E"/>
    <w:rsid w:val="00DC26F1"/>
    <w:rsid w:val="00DC286C"/>
    <w:rsid w:val="00DC2C01"/>
    <w:rsid w:val="00DC335C"/>
    <w:rsid w:val="00DC3AB9"/>
    <w:rsid w:val="00DC473D"/>
    <w:rsid w:val="00DC5D1E"/>
    <w:rsid w:val="00DC7270"/>
    <w:rsid w:val="00DD2D45"/>
    <w:rsid w:val="00DD349F"/>
    <w:rsid w:val="00DD50DF"/>
    <w:rsid w:val="00DD69EA"/>
    <w:rsid w:val="00DE33CA"/>
    <w:rsid w:val="00DE37CE"/>
    <w:rsid w:val="00DE7593"/>
    <w:rsid w:val="00DF03A2"/>
    <w:rsid w:val="00DF5461"/>
    <w:rsid w:val="00DF7244"/>
    <w:rsid w:val="00E00149"/>
    <w:rsid w:val="00E002CA"/>
    <w:rsid w:val="00E02285"/>
    <w:rsid w:val="00E04B09"/>
    <w:rsid w:val="00E064FC"/>
    <w:rsid w:val="00E06870"/>
    <w:rsid w:val="00E06E72"/>
    <w:rsid w:val="00E104AD"/>
    <w:rsid w:val="00E10A14"/>
    <w:rsid w:val="00E1331E"/>
    <w:rsid w:val="00E1462C"/>
    <w:rsid w:val="00E14D29"/>
    <w:rsid w:val="00E16BE0"/>
    <w:rsid w:val="00E17D04"/>
    <w:rsid w:val="00E2053E"/>
    <w:rsid w:val="00E2136D"/>
    <w:rsid w:val="00E2209A"/>
    <w:rsid w:val="00E24AA8"/>
    <w:rsid w:val="00E261E0"/>
    <w:rsid w:val="00E26544"/>
    <w:rsid w:val="00E279E5"/>
    <w:rsid w:val="00E301E5"/>
    <w:rsid w:val="00E304A7"/>
    <w:rsid w:val="00E30768"/>
    <w:rsid w:val="00E30EC6"/>
    <w:rsid w:val="00E31B71"/>
    <w:rsid w:val="00E32890"/>
    <w:rsid w:val="00E32987"/>
    <w:rsid w:val="00E34501"/>
    <w:rsid w:val="00E3651D"/>
    <w:rsid w:val="00E37CA9"/>
    <w:rsid w:val="00E40448"/>
    <w:rsid w:val="00E41CA5"/>
    <w:rsid w:val="00E43BD1"/>
    <w:rsid w:val="00E43C75"/>
    <w:rsid w:val="00E46561"/>
    <w:rsid w:val="00E5086D"/>
    <w:rsid w:val="00E50FD4"/>
    <w:rsid w:val="00E51EB3"/>
    <w:rsid w:val="00E53BBB"/>
    <w:rsid w:val="00E54A93"/>
    <w:rsid w:val="00E56204"/>
    <w:rsid w:val="00E5770B"/>
    <w:rsid w:val="00E61735"/>
    <w:rsid w:val="00E6386A"/>
    <w:rsid w:val="00E63D3C"/>
    <w:rsid w:val="00E641FA"/>
    <w:rsid w:val="00E653E6"/>
    <w:rsid w:val="00E65AA9"/>
    <w:rsid w:val="00E679F7"/>
    <w:rsid w:val="00E720A1"/>
    <w:rsid w:val="00E72745"/>
    <w:rsid w:val="00E727D0"/>
    <w:rsid w:val="00E73483"/>
    <w:rsid w:val="00E7433F"/>
    <w:rsid w:val="00E748BC"/>
    <w:rsid w:val="00E74901"/>
    <w:rsid w:val="00E75910"/>
    <w:rsid w:val="00E75E9B"/>
    <w:rsid w:val="00E81B3E"/>
    <w:rsid w:val="00E84373"/>
    <w:rsid w:val="00E847DF"/>
    <w:rsid w:val="00E877E5"/>
    <w:rsid w:val="00E91E08"/>
    <w:rsid w:val="00E939BE"/>
    <w:rsid w:val="00EA01FB"/>
    <w:rsid w:val="00EA1192"/>
    <w:rsid w:val="00EA1C8F"/>
    <w:rsid w:val="00EA2188"/>
    <w:rsid w:val="00EA2854"/>
    <w:rsid w:val="00EA312C"/>
    <w:rsid w:val="00EA3E1B"/>
    <w:rsid w:val="00EA4AE2"/>
    <w:rsid w:val="00EA5547"/>
    <w:rsid w:val="00EB1D8E"/>
    <w:rsid w:val="00EB201A"/>
    <w:rsid w:val="00EB2C72"/>
    <w:rsid w:val="00EB39D1"/>
    <w:rsid w:val="00EB46EA"/>
    <w:rsid w:val="00EB6BD2"/>
    <w:rsid w:val="00EC05D5"/>
    <w:rsid w:val="00EC1BCD"/>
    <w:rsid w:val="00EC23B3"/>
    <w:rsid w:val="00EC569A"/>
    <w:rsid w:val="00EC6B4B"/>
    <w:rsid w:val="00ED06B6"/>
    <w:rsid w:val="00ED0CEE"/>
    <w:rsid w:val="00ED1272"/>
    <w:rsid w:val="00ED1D07"/>
    <w:rsid w:val="00ED3962"/>
    <w:rsid w:val="00ED5E89"/>
    <w:rsid w:val="00ED6417"/>
    <w:rsid w:val="00ED7B86"/>
    <w:rsid w:val="00EE1D35"/>
    <w:rsid w:val="00EE5CCA"/>
    <w:rsid w:val="00EE7520"/>
    <w:rsid w:val="00EF0517"/>
    <w:rsid w:val="00EF16DD"/>
    <w:rsid w:val="00EF3AD0"/>
    <w:rsid w:val="00EF4C66"/>
    <w:rsid w:val="00EF66F7"/>
    <w:rsid w:val="00EF6A2E"/>
    <w:rsid w:val="00EF73F6"/>
    <w:rsid w:val="00EF755D"/>
    <w:rsid w:val="00EF75DB"/>
    <w:rsid w:val="00F01BB6"/>
    <w:rsid w:val="00F02714"/>
    <w:rsid w:val="00F06785"/>
    <w:rsid w:val="00F0692D"/>
    <w:rsid w:val="00F11030"/>
    <w:rsid w:val="00F17A20"/>
    <w:rsid w:val="00F17F68"/>
    <w:rsid w:val="00F22F75"/>
    <w:rsid w:val="00F23377"/>
    <w:rsid w:val="00F25CAB"/>
    <w:rsid w:val="00F26142"/>
    <w:rsid w:val="00F262CF"/>
    <w:rsid w:val="00F27AC0"/>
    <w:rsid w:val="00F31090"/>
    <w:rsid w:val="00F31B43"/>
    <w:rsid w:val="00F3269E"/>
    <w:rsid w:val="00F34A68"/>
    <w:rsid w:val="00F35543"/>
    <w:rsid w:val="00F35BC8"/>
    <w:rsid w:val="00F35E47"/>
    <w:rsid w:val="00F3640D"/>
    <w:rsid w:val="00F3719D"/>
    <w:rsid w:val="00F400FF"/>
    <w:rsid w:val="00F40706"/>
    <w:rsid w:val="00F40ADB"/>
    <w:rsid w:val="00F43C2A"/>
    <w:rsid w:val="00F452EA"/>
    <w:rsid w:val="00F45796"/>
    <w:rsid w:val="00F462E6"/>
    <w:rsid w:val="00F47503"/>
    <w:rsid w:val="00F50194"/>
    <w:rsid w:val="00F50846"/>
    <w:rsid w:val="00F51367"/>
    <w:rsid w:val="00F51F86"/>
    <w:rsid w:val="00F52E17"/>
    <w:rsid w:val="00F53480"/>
    <w:rsid w:val="00F53545"/>
    <w:rsid w:val="00F54095"/>
    <w:rsid w:val="00F5485D"/>
    <w:rsid w:val="00F56ED8"/>
    <w:rsid w:val="00F57570"/>
    <w:rsid w:val="00F60A39"/>
    <w:rsid w:val="00F61647"/>
    <w:rsid w:val="00F61677"/>
    <w:rsid w:val="00F6252E"/>
    <w:rsid w:val="00F63239"/>
    <w:rsid w:val="00F65148"/>
    <w:rsid w:val="00F65DA0"/>
    <w:rsid w:val="00F675AD"/>
    <w:rsid w:val="00F7099F"/>
    <w:rsid w:val="00F71673"/>
    <w:rsid w:val="00F74540"/>
    <w:rsid w:val="00F7456D"/>
    <w:rsid w:val="00F8094D"/>
    <w:rsid w:val="00F82647"/>
    <w:rsid w:val="00F84ACE"/>
    <w:rsid w:val="00F87CDC"/>
    <w:rsid w:val="00F90FD4"/>
    <w:rsid w:val="00F92F1C"/>
    <w:rsid w:val="00F934F4"/>
    <w:rsid w:val="00F93A84"/>
    <w:rsid w:val="00F955F5"/>
    <w:rsid w:val="00F96295"/>
    <w:rsid w:val="00F969B0"/>
    <w:rsid w:val="00F96EC8"/>
    <w:rsid w:val="00F97B02"/>
    <w:rsid w:val="00FA15D5"/>
    <w:rsid w:val="00FA6853"/>
    <w:rsid w:val="00FB1981"/>
    <w:rsid w:val="00FB4948"/>
    <w:rsid w:val="00FB54D7"/>
    <w:rsid w:val="00FB5F3D"/>
    <w:rsid w:val="00FB62EE"/>
    <w:rsid w:val="00FB6E9F"/>
    <w:rsid w:val="00FB7BFB"/>
    <w:rsid w:val="00FB7F02"/>
    <w:rsid w:val="00FC05F8"/>
    <w:rsid w:val="00FC067C"/>
    <w:rsid w:val="00FC3C30"/>
    <w:rsid w:val="00FC44AB"/>
    <w:rsid w:val="00FC4D06"/>
    <w:rsid w:val="00FC55B3"/>
    <w:rsid w:val="00FD0A4B"/>
    <w:rsid w:val="00FD1CEE"/>
    <w:rsid w:val="00FD252B"/>
    <w:rsid w:val="00FD3BDF"/>
    <w:rsid w:val="00FD6316"/>
    <w:rsid w:val="00FD6D5D"/>
    <w:rsid w:val="00FE2C4D"/>
    <w:rsid w:val="00FE2DCA"/>
    <w:rsid w:val="00FE4D40"/>
    <w:rsid w:val="00FE7504"/>
    <w:rsid w:val="00FE7D62"/>
    <w:rsid w:val="00FE7E74"/>
    <w:rsid w:val="00FF0675"/>
    <w:rsid w:val="00FF1233"/>
    <w:rsid w:val="00FF35A2"/>
    <w:rsid w:val="00FF3F3F"/>
    <w:rsid w:val="00FF6D44"/>
    <w:rsid w:val="00FF6E55"/>
    <w:rsid w:val="00FF7D20"/>
    <w:rsid w:val="00FF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52F2B6B5"/>
  <w15:docId w15:val="{206546EB-2954-403B-9FE1-A6C36537A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57233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jc w:val="both"/>
      <w:outlineLvl w:val="0"/>
    </w:pPr>
    <w:rPr>
      <w:b/>
      <w:sz w:val="25"/>
    </w:rPr>
  </w:style>
  <w:style w:type="paragraph" w:styleId="Nagwek2">
    <w:name w:val="heading 2"/>
    <w:basedOn w:val="Normalny"/>
    <w:next w:val="Normalny"/>
    <w:qFormat/>
    <w:pPr>
      <w:keepNext/>
      <w:jc w:val="both"/>
      <w:outlineLvl w:val="1"/>
    </w:pPr>
    <w:rPr>
      <w:szCs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qFormat/>
    <w:pPr>
      <w:keepNext/>
      <w:snapToGrid w:val="0"/>
      <w:jc w:val="center"/>
      <w:outlineLvl w:val="4"/>
    </w:pPr>
    <w:rPr>
      <w:rFonts w:cs="Arial"/>
      <w:i/>
      <w:iCs/>
      <w:sz w:val="20"/>
      <w:szCs w:val="20"/>
    </w:rPr>
  </w:style>
  <w:style w:type="paragraph" w:styleId="Nagwek6">
    <w:name w:val="heading 6"/>
    <w:basedOn w:val="Normalny"/>
    <w:next w:val="Normalny"/>
    <w:qFormat/>
    <w:pPr>
      <w:spacing w:before="120"/>
      <w:jc w:val="center"/>
      <w:outlineLvl w:val="5"/>
    </w:pPr>
    <w:rPr>
      <w:rFonts w:ascii="Arial" w:hAnsi="Arial"/>
      <w:b/>
      <w:szCs w:val="20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right"/>
      <w:outlineLvl w:val="7"/>
    </w:pPr>
    <w:rPr>
      <w:rFonts w:ascii="Arial" w:hAnsi="Arial"/>
      <w:szCs w:val="20"/>
    </w:rPr>
  </w:style>
  <w:style w:type="paragraph" w:styleId="Nagwek9">
    <w:name w:val="heading 9"/>
    <w:basedOn w:val="Normalny"/>
    <w:next w:val="Normalny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1">
    <w:name w:val="WW8Num3z1"/>
    <w:rPr>
      <w:i w:val="0"/>
      <w:sz w:val="24"/>
      <w:szCs w:val="24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5">
    <w:name w:val="WW8Num7z5"/>
    <w:rPr>
      <w:b/>
      <w:i w:val="0"/>
    </w:rPr>
  </w:style>
  <w:style w:type="character" w:customStyle="1" w:styleId="WW8Num9z0">
    <w:name w:val="WW8Num9z0"/>
    <w:rPr>
      <w:rFonts w:ascii="Times New Roman" w:hAnsi="Times New Roman" w:cs="Times New Roman"/>
      <w:i w:val="0"/>
    </w:rPr>
  </w:style>
  <w:style w:type="character" w:customStyle="1" w:styleId="WW8Num11z0">
    <w:name w:val="WW8Num11z0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  <w:i w:val="0"/>
    </w:rPr>
  </w:style>
  <w:style w:type="character" w:customStyle="1" w:styleId="WW8Num15z3">
    <w:name w:val="WW8Num15z3"/>
    <w:rPr>
      <w:b/>
      <w:i w:val="0"/>
    </w:rPr>
  </w:style>
  <w:style w:type="character" w:customStyle="1" w:styleId="WW8Num16z2">
    <w:name w:val="WW8Num16z2"/>
    <w:rPr>
      <w:rFonts w:ascii="Symbol" w:hAnsi="Symbol"/>
    </w:rPr>
  </w:style>
  <w:style w:type="character" w:customStyle="1" w:styleId="WW8Num17z0">
    <w:name w:val="WW8Num17z0"/>
    <w:rPr>
      <w:rFonts w:ascii="Times New Roman" w:hAnsi="Times New Roman" w:cs="Times New Roman"/>
    </w:rPr>
  </w:style>
  <w:style w:type="character" w:customStyle="1" w:styleId="WW8Num18z0">
    <w:name w:val="WW8Num18z0"/>
    <w:rPr>
      <w:b w:val="0"/>
      <w:i/>
    </w:rPr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2z0">
    <w:name w:val="WW8Num22z0"/>
    <w:rPr>
      <w:b w:val="0"/>
    </w:rPr>
  </w:style>
  <w:style w:type="character" w:customStyle="1" w:styleId="WW8Num23z3">
    <w:name w:val="WW8Num23z3"/>
    <w:rPr>
      <w:i w:val="0"/>
    </w:rPr>
  </w:style>
  <w:style w:type="character" w:customStyle="1" w:styleId="WW8Num24z0">
    <w:name w:val="WW8Num24z0"/>
    <w:rPr>
      <w:rFonts w:ascii="Times New Roman" w:hAnsi="Times New Roman" w:cs="Times New Roman"/>
      <w:i w:val="0"/>
      <w:sz w:val="24"/>
      <w:szCs w:val="24"/>
    </w:rPr>
  </w:style>
  <w:style w:type="character" w:customStyle="1" w:styleId="WW8Num25z1">
    <w:name w:val="WW8Num25z1"/>
    <w:rPr>
      <w:i w:val="0"/>
    </w:rPr>
  </w:style>
  <w:style w:type="character" w:customStyle="1" w:styleId="WW8Num28z0">
    <w:name w:val="WW8Num28z0"/>
    <w:rPr>
      <w:rFonts w:ascii="Symbol" w:hAnsi="Symbol"/>
      <w:color w:val="auto"/>
    </w:rPr>
  </w:style>
  <w:style w:type="character" w:customStyle="1" w:styleId="WW8Num29z0">
    <w:name w:val="WW8Num29z0"/>
    <w:rPr>
      <w:rFonts w:ascii="Times New Roman" w:hAnsi="Times New Roman"/>
      <w:b w:val="0"/>
      <w:i w:val="0"/>
      <w:sz w:val="18"/>
      <w:szCs w:val="18"/>
      <w:u w:val="none"/>
    </w:rPr>
  </w:style>
  <w:style w:type="character" w:customStyle="1" w:styleId="WW8Num30z0">
    <w:name w:val="WW8Num30z0"/>
    <w:rPr>
      <w:b w:val="0"/>
    </w:rPr>
  </w:style>
  <w:style w:type="character" w:customStyle="1" w:styleId="WW8Num33z0">
    <w:name w:val="WW8Num33z0"/>
    <w:rPr>
      <w:b/>
    </w:rPr>
  </w:style>
  <w:style w:type="character" w:customStyle="1" w:styleId="WW8Num37z0">
    <w:name w:val="WW8Num37z0"/>
    <w:rPr>
      <w:rFonts w:ascii="Times New Roman" w:hAnsi="Times New Roman" w:cs="Times New Roman"/>
      <w:sz w:val="20"/>
      <w:szCs w:val="20"/>
    </w:rPr>
  </w:style>
  <w:style w:type="character" w:customStyle="1" w:styleId="WW8Num38z0">
    <w:name w:val="WW8Num38z0"/>
    <w:rPr>
      <w:rFonts w:ascii="Times New Roman" w:hAnsi="Times New Roman"/>
      <w:b w:val="0"/>
      <w:i w:val="0"/>
      <w:sz w:val="18"/>
      <w:szCs w:val="18"/>
      <w:u w:val="none"/>
    </w:rPr>
  </w:style>
  <w:style w:type="character" w:customStyle="1" w:styleId="WW8Num39z0">
    <w:name w:val="WW8Num39z0"/>
    <w:rPr>
      <w:rFonts w:ascii="Times New Roman" w:eastAsia="Times New Roman" w:hAnsi="Times New Roman" w:cs="Times New Roman"/>
    </w:rPr>
  </w:style>
  <w:style w:type="character" w:customStyle="1" w:styleId="WW8Num41z0">
    <w:name w:val="WW8Num41z0"/>
    <w:rPr>
      <w:rFonts w:ascii="Verdana" w:hAnsi="Verdana" w:cs="Times New Roman"/>
      <w:i w:val="0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3">
    <w:name w:val="WW8Num41z3"/>
    <w:rPr>
      <w:rFonts w:ascii="Symbol" w:hAnsi="Symbol"/>
    </w:rPr>
  </w:style>
  <w:style w:type="character" w:customStyle="1" w:styleId="WW8Num43z0">
    <w:name w:val="WW8Num43z0"/>
    <w:rPr>
      <w:rFonts w:ascii="Verdana" w:eastAsia="Times New Roman" w:hAnsi="Verdana" w:cs="Times New Roman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/>
    </w:rPr>
  </w:style>
  <w:style w:type="character" w:customStyle="1" w:styleId="WW8Num43z3">
    <w:name w:val="WW8Num43z3"/>
    <w:rPr>
      <w:rFonts w:ascii="Symbol" w:hAnsi="Symbol"/>
    </w:rPr>
  </w:style>
  <w:style w:type="character" w:customStyle="1" w:styleId="WW8Num44z0">
    <w:name w:val="WW8Num44z0"/>
    <w:rPr>
      <w:b w:val="0"/>
    </w:rPr>
  </w:style>
  <w:style w:type="character" w:customStyle="1" w:styleId="WW8Num45z0">
    <w:name w:val="WW8Num45z0"/>
    <w:rPr>
      <w:rFonts w:ascii="Times New Roman" w:hAnsi="Times New Roman"/>
      <w:b w:val="0"/>
      <w:i w:val="0"/>
      <w:sz w:val="22"/>
      <w:u w:val="none"/>
    </w:rPr>
  </w:style>
  <w:style w:type="character" w:customStyle="1" w:styleId="WW8Num47z0">
    <w:name w:val="WW8Num47z0"/>
    <w:rPr>
      <w:b w:val="0"/>
      <w:i w:val="0"/>
    </w:rPr>
  </w:style>
  <w:style w:type="character" w:customStyle="1" w:styleId="WW8Num48z0">
    <w:name w:val="WW8Num48z0"/>
    <w:rPr>
      <w:rFonts w:ascii="Times New Roman" w:hAnsi="Times New Roman" w:cs="Times New Roman"/>
      <w:sz w:val="20"/>
      <w:szCs w:val="20"/>
    </w:rPr>
  </w:style>
  <w:style w:type="character" w:customStyle="1" w:styleId="WW8Num51z0">
    <w:name w:val="WW8Num51z0"/>
    <w:rPr>
      <w:rFonts w:ascii="Times New Roman" w:hAnsi="Times New Roman" w:cs="Times New Roman"/>
      <w:sz w:val="20"/>
      <w:szCs w:val="20"/>
    </w:rPr>
  </w:style>
  <w:style w:type="character" w:customStyle="1" w:styleId="WW8Num52z0">
    <w:name w:val="WW8Num52z0"/>
    <w:rPr>
      <w:rFonts w:ascii="Times New Roman" w:eastAsia="Times New Roman" w:hAnsi="Times New Roman" w:cs="Times New Roman"/>
      <w:b/>
    </w:rPr>
  </w:style>
  <w:style w:type="character" w:customStyle="1" w:styleId="WW8Num54z0">
    <w:name w:val="WW8Num54z0"/>
    <w:rPr>
      <w:b w:val="0"/>
    </w:rPr>
  </w:style>
  <w:style w:type="character" w:customStyle="1" w:styleId="WW8Num55z0">
    <w:name w:val="WW8Num55z0"/>
    <w:rPr>
      <w:rFonts w:ascii="Times New Roman" w:hAnsi="Times New Roman" w:cs="Times New Roman"/>
      <w:sz w:val="20"/>
      <w:szCs w:val="20"/>
    </w:rPr>
  </w:style>
  <w:style w:type="character" w:customStyle="1" w:styleId="Domylnaczcionkaakapitu3">
    <w:name w:val="Domyślna czcionka akapitu3"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i w:val="0"/>
      <w:sz w:val="24"/>
      <w:szCs w:val="24"/>
    </w:rPr>
  </w:style>
  <w:style w:type="character" w:customStyle="1" w:styleId="WW8Num13z2">
    <w:name w:val="WW8Num13z2"/>
    <w:rPr>
      <w:rFonts w:ascii="Symbol" w:hAnsi="Symbol"/>
    </w:rPr>
  </w:style>
  <w:style w:type="character" w:customStyle="1" w:styleId="WW8Num14z0">
    <w:name w:val="WW8Num14z0"/>
    <w:rPr>
      <w:rFonts w:ascii="Times New Roman" w:hAnsi="Times New Roman" w:cs="Times New Roman"/>
    </w:rPr>
  </w:style>
  <w:style w:type="character" w:customStyle="1" w:styleId="WW8Num19z3">
    <w:name w:val="WW8Num19z3"/>
    <w:rPr>
      <w:i w:val="0"/>
    </w:rPr>
  </w:style>
  <w:style w:type="character" w:customStyle="1" w:styleId="WW8Num25z0">
    <w:name w:val="WW8Num25z0"/>
    <w:rPr>
      <w:rFonts w:ascii="Times New Roman" w:hAnsi="Times New Roman"/>
      <w:b w:val="0"/>
      <w:i w:val="0"/>
      <w:sz w:val="18"/>
      <w:szCs w:val="18"/>
      <w:u w:val="none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31z0">
    <w:name w:val="WW8Num31z0"/>
    <w:rPr>
      <w:rFonts w:ascii="Times New Roman" w:eastAsia="Times New Roman" w:hAnsi="Times New Roman" w:cs="Times New Roman"/>
    </w:rPr>
  </w:style>
  <w:style w:type="character" w:customStyle="1" w:styleId="WW8Num32z0">
    <w:name w:val="WW8Num32z0"/>
    <w:rPr>
      <w:rFonts w:ascii="Symbol" w:hAnsi="Symbol" w:cs="OpenSymbol"/>
    </w:rPr>
  </w:style>
  <w:style w:type="character" w:customStyle="1" w:styleId="WW8Num34z1">
    <w:name w:val="WW8Num34z1"/>
    <w:rPr>
      <w:b w:val="0"/>
      <w:i w:val="0"/>
    </w:rPr>
  </w:style>
  <w:style w:type="character" w:customStyle="1" w:styleId="WW8Num37z3">
    <w:name w:val="WW8Num37z3"/>
    <w:rPr>
      <w:i w:val="0"/>
    </w:rPr>
  </w:style>
  <w:style w:type="character" w:customStyle="1" w:styleId="WW8Num39z5">
    <w:name w:val="WW8Num39z5"/>
    <w:rPr>
      <w:b/>
      <w:i w:val="0"/>
    </w:rPr>
  </w:style>
  <w:style w:type="character" w:customStyle="1" w:styleId="WW8Num47z3">
    <w:name w:val="WW8Num47z3"/>
    <w:rPr>
      <w:b/>
      <w:i w:val="0"/>
    </w:rPr>
  </w:style>
  <w:style w:type="character" w:customStyle="1" w:styleId="WW8Num48z2">
    <w:name w:val="WW8Num48z2"/>
    <w:rPr>
      <w:rFonts w:ascii="Symbol" w:hAnsi="Symbol"/>
    </w:rPr>
  </w:style>
  <w:style w:type="character" w:customStyle="1" w:styleId="WW8Num49z0">
    <w:name w:val="WW8Num49z0"/>
    <w:rPr>
      <w:rFonts w:ascii="Verdana" w:eastAsia="Times New Roman" w:hAnsi="Verdana" w:cs="Times New Roman"/>
      <w:b w:val="0"/>
      <w:color w:val="auto"/>
    </w:rPr>
  </w:style>
  <w:style w:type="character" w:customStyle="1" w:styleId="WW8Num49z1">
    <w:name w:val="WW8Num49z1"/>
    <w:rPr>
      <w:rFonts w:ascii="Times New Roman" w:eastAsia="Times New Roman" w:hAnsi="Times New Roman" w:cs="Times New Roman"/>
    </w:rPr>
  </w:style>
  <w:style w:type="character" w:customStyle="1" w:styleId="WW8Num50z0">
    <w:name w:val="WW8Num50z0"/>
    <w:rPr>
      <w:b w:val="0"/>
      <w:i/>
    </w:rPr>
  </w:style>
  <w:style w:type="character" w:customStyle="1" w:styleId="WW8Num53z0">
    <w:name w:val="WW8Num53z0"/>
    <w:rPr>
      <w:i w:val="0"/>
    </w:rPr>
  </w:style>
  <w:style w:type="character" w:customStyle="1" w:styleId="WW8Num55z3">
    <w:name w:val="WW8Num55z3"/>
    <w:rPr>
      <w:i w:val="0"/>
    </w:rPr>
  </w:style>
  <w:style w:type="character" w:customStyle="1" w:styleId="WW8Num56z0">
    <w:name w:val="WW8Num56z0"/>
    <w:rPr>
      <w:rFonts w:ascii="Verdana" w:hAnsi="Verdana" w:cs="Times New Roman"/>
      <w:i w:val="0"/>
    </w:rPr>
  </w:style>
  <w:style w:type="character" w:customStyle="1" w:styleId="WW8Num57z1">
    <w:name w:val="WW8Num57z1"/>
    <w:rPr>
      <w:i w:val="0"/>
    </w:rPr>
  </w:style>
  <w:style w:type="character" w:customStyle="1" w:styleId="WW8Num60z0">
    <w:name w:val="WW8Num60z0"/>
    <w:rPr>
      <w:rFonts w:ascii="Verdana" w:hAnsi="Verdana" w:cs="Times New Roman"/>
      <w:b w:val="0"/>
      <w:i w:val="0"/>
      <w:caps w:val="0"/>
      <w:smallCaps w:val="0"/>
      <w:strike w:val="0"/>
      <w:dstrike w:val="0"/>
      <w:vanish w:val="0"/>
      <w:color w:val="auto"/>
      <w:position w:val="0"/>
      <w:sz w:val="20"/>
      <w:szCs w:val="20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61z0">
    <w:name w:val="WW8Num61z0"/>
    <w:rPr>
      <w:rFonts w:ascii="Verdana" w:eastAsia="Times New Roman" w:hAnsi="Verdana" w:cs="Times New Roman"/>
    </w:rPr>
  </w:style>
  <w:style w:type="character" w:customStyle="1" w:styleId="WW8Num62z0">
    <w:name w:val="WW8Num62z0"/>
    <w:rPr>
      <w:b w:val="0"/>
    </w:rPr>
  </w:style>
  <w:style w:type="character" w:customStyle="1" w:styleId="WW8Num64z1">
    <w:name w:val="WW8Num64z1"/>
    <w:rPr>
      <w:i/>
    </w:rPr>
  </w:style>
  <w:style w:type="character" w:customStyle="1" w:styleId="WW8Num65z0">
    <w:name w:val="WW8Num65z0"/>
    <w:rPr>
      <w:b w:val="0"/>
    </w:rPr>
  </w:style>
  <w:style w:type="character" w:customStyle="1" w:styleId="WW8Num65z1">
    <w:name w:val="WW8Num65z1"/>
    <w:rPr>
      <w:rFonts w:ascii="Times New Roman" w:eastAsia="Times New Roman" w:hAnsi="Times New Roman" w:cs="Times New Roman"/>
    </w:rPr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8Num6z1">
    <w:name w:val="WW8Num6z1"/>
    <w:rPr>
      <w:i w:val="0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32z2">
    <w:name w:val="WW8Num32z2"/>
    <w:rPr>
      <w:rFonts w:ascii="Symbol" w:hAnsi="Symbol"/>
    </w:rPr>
  </w:style>
  <w:style w:type="character" w:customStyle="1" w:styleId="WW8Num35z0">
    <w:name w:val="WW8Num35z0"/>
    <w:rPr>
      <w:rFonts w:ascii="Times New Roman" w:eastAsia="Times New Roman" w:hAnsi="Times New Roman" w:cs="Times New Roman"/>
    </w:rPr>
  </w:style>
  <w:style w:type="character" w:customStyle="1" w:styleId="WW8Num36z0">
    <w:name w:val="WW8Num36z0"/>
    <w:rPr>
      <w:rFonts w:ascii="Symbol" w:hAnsi="Symbol" w:cs="OpenSymbol"/>
    </w:rPr>
  </w:style>
  <w:style w:type="character" w:customStyle="1" w:styleId="WW8Num39z1">
    <w:name w:val="WW8Num39z1"/>
    <w:rPr>
      <w:b w:val="0"/>
      <w:i w:val="0"/>
    </w:rPr>
  </w:style>
  <w:style w:type="character" w:customStyle="1" w:styleId="WW8Num42z3">
    <w:name w:val="WW8Num42z3"/>
    <w:rPr>
      <w:i w:val="0"/>
    </w:rPr>
  </w:style>
  <w:style w:type="character" w:customStyle="1" w:styleId="WW-Absatz-Standardschriftart">
    <w:name w:val="WW-Absatz-Standardschriftart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5">
    <w:name w:val="WW8Num2z5"/>
    <w:rPr>
      <w:b/>
      <w:i w:val="0"/>
    </w:rPr>
  </w:style>
  <w:style w:type="character" w:customStyle="1" w:styleId="WW8Num5z1">
    <w:name w:val="WW8Num5z1"/>
    <w:rPr>
      <w:b w:val="0"/>
      <w:i w:val="0"/>
    </w:rPr>
  </w:style>
  <w:style w:type="character" w:customStyle="1" w:styleId="WW8Num8z1">
    <w:name w:val="WW8Num8z1"/>
    <w:rPr>
      <w:i w:val="0"/>
    </w:rPr>
  </w:style>
  <w:style w:type="character" w:customStyle="1" w:styleId="WW8Num10z1">
    <w:name w:val="WW8Num10z1"/>
    <w:rPr>
      <w:rFonts w:ascii="Wingdings" w:hAnsi="Wingdings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20z2">
    <w:name w:val="WW8Num20z2"/>
    <w:rPr>
      <w:rFonts w:ascii="Symbol" w:hAnsi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7z3">
    <w:name w:val="WW8Num27z3"/>
    <w:rPr>
      <w:i w:val="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3z1">
    <w:name w:val="WW8Num33z1"/>
    <w:rPr>
      <w:rFonts w:ascii="Tahoma" w:hAnsi="Tahoma"/>
      <w:b w:val="0"/>
    </w:rPr>
  </w:style>
  <w:style w:type="character" w:customStyle="1" w:styleId="WW8Num42z2">
    <w:name w:val="WW8Num42z2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tekstdokbold">
    <w:name w:val="tekst dok. bold"/>
    <w:rPr>
      <w:b/>
      <w:bCs w:val="0"/>
    </w:rPr>
  </w:style>
  <w:style w:type="character" w:styleId="Numerstrony">
    <w:name w:val="page number"/>
    <w:basedOn w:val="Domylnaczcionkaakapitu1"/>
  </w:style>
  <w:style w:type="character" w:styleId="Pogrubienie">
    <w:name w:val="Strong"/>
    <w:basedOn w:val="Domylnaczcionkaakapitu1"/>
    <w:qFormat/>
    <w:rPr>
      <w:b/>
      <w:bCs/>
    </w:rPr>
  </w:style>
  <w:style w:type="character" w:styleId="Uwydatnienie">
    <w:name w:val="Emphasis"/>
    <w:basedOn w:val="Domylnaczcionkaakapitu1"/>
    <w:qFormat/>
    <w:rPr>
      <w:i/>
      <w:iCs/>
    </w:rPr>
  </w:style>
  <w:style w:type="character" w:customStyle="1" w:styleId="Odwoaniedokomentarza1">
    <w:name w:val="Odwołanie do komentarza1"/>
    <w:basedOn w:val="Domylnaczcionkaakapitu1"/>
    <w:rPr>
      <w:sz w:val="16"/>
      <w:szCs w:val="16"/>
    </w:rPr>
  </w:style>
  <w:style w:type="character" w:customStyle="1" w:styleId="a2Znak">
    <w:name w:val="a2 Znak"/>
    <w:basedOn w:val="Domylnaczcionkaakapitu1"/>
    <w:rPr>
      <w:rFonts w:ascii="Arial" w:hAnsi="Arial"/>
      <w:sz w:val="24"/>
      <w:lang w:val="pl-PL" w:eastAsia="ar-SA" w:bidi="ar-SA"/>
    </w:rPr>
  </w:style>
  <w:style w:type="character" w:customStyle="1" w:styleId="dane1">
    <w:name w:val="dane1"/>
    <w:basedOn w:val="Domylnaczcionkaakapitu1"/>
    <w:rPr>
      <w:color w:val="0000CD"/>
    </w:rPr>
  </w:style>
  <w:style w:type="character" w:styleId="Hipercze">
    <w:name w:val="Hyperlink"/>
    <w:basedOn w:val="Domylnaczcionkaakapitu1"/>
    <w:rPr>
      <w:color w:val="0000FF"/>
      <w:u w:val="singl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customStyle="1" w:styleId="Znakiprzypiswdolnych">
    <w:name w:val="Znaki przypisów dolnych"/>
    <w:basedOn w:val="Domylnaczcionkaakapitu2"/>
    <w:rPr>
      <w:vertAlign w:val="superscript"/>
    </w:rPr>
  </w:style>
  <w:style w:type="character" w:customStyle="1" w:styleId="WW-Znakiprzypiswdolnych">
    <w:name w:val="WW-Znaki przypisów dolnych"/>
    <w:basedOn w:val="Domylnaczcionkaakapitu2"/>
    <w:rPr>
      <w:vertAlign w:val="superscript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aliases w:val="a2,Znak,Znak Znak, Znak Znak, Znak,Znak Znak Znak Znak Znak"/>
    <w:basedOn w:val="Normalny"/>
    <w:link w:val="TekstpodstawowyZnak"/>
    <w:rPr>
      <w:rFonts w:ascii="Arial" w:hAnsi="Arial"/>
      <w:szCs w:val="20"/>
    </w:rPr>
  </w:style>
  <w:style w:type="paragraph" w:styleId="Lista">
    <w:name w:val="List"/>
    <w:basedOn w:val="Normalny"/>
    <w:pPr>
      <w:ind w:left="283" w:hanging="283"/>
    </w:pPr>
    <w:rPr>
      <w:rFonts w:ascii="Arial" w:hAnsi="Arial"/>
      <w:szCs w:val="20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ormalnyWeb">
    <w:name w:val="Normal (Web)"/>
    <w:basedOn w:val="Normalny"/>
    <w:pPr>
      <w:spacing w:before="280" w:after="280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Lista21">
    <w:name w:val="Lista 21"/>
    <w:basedOn w:val="Normalny"/>
    <w:pPr>
      <w:ind w:left="566" w:hanging="283"/>
    </w:pPr>
  </w:style>
  <w:style w:type="paragraph" w:styleId="Tytu">
    <w:name w:val="Title"/>
    <w:basedOn w:val="Normalny"/>
    <w:next w:val="Podtytu"/>
    <w:qFormat/>
    <w:pPr>
      <w:jc w:val="center"/>
    </w:pPr>
    <w:rPr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Tekstpodstawowywcity">
    <w:name w:val="Body Text Indent"/>
    <w:basedOn w:val="Normalny"/>
    <w:pPr>
      <w:ind w:left="1416"/>
    </w:pPr>
    <w:rPr>
      <w:sz w:val="32"/>
      <w:szCs w:val="20"/>
    </w:rPr>
  </w:style>
  <w:style w:type="paragraph" w:customStyle="1" w:styleId="Lista-kontynuacja21">
    <w:name w:val="Lista - kontynuacja 21"/>
    <w:basedOn w:val="Normalny"/>
    <w:pPr>
      <w:spacing w:after="120"/>
      <w:ind w:left="566"/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spacing w:before="120"/>
      <w:jc w:val="both"/>
    </w:pPr>
    <w:rPr>
      <w:b/>
      <w:bCs/>
      <w:sz w:val="25"/>
    </w:rPr>
  </w:style>
  <w:style w:type="paragraph" w:customStyle="1" w:styleId="Tekstpodstawowy31">
    <w:name w:val="Tekst podstawowy 31"/>
    <w:basedOn w:val="Normalny"/>
    <w:pPr>
      <w:spacing w:before="120"/>
      <w:jc w:val="both"/>
    </w:pPr>
    <w:rPr>
      <w:i/>
      <w:iCs/>
    </w:rPr>
  </w:style>
  <w:style w:type="paragraph" w:customStyle="1" w:styleId="Tekstpodstawowywcity21">
    <w:name w:val="Tekst podstawowy wcięty 21"/>
    <w:basedOn w:val="Normalny"/>
    <w:pPr>
      <w:ind w:firstLine="420"/>
    </w:pPr>
    <w:rPr>
      <w:b/>
      <w:bCs/>
      <w:i/>
      <w:iCs/>
    </w:rPr>
  </w:style>
  <w:style w:type="paragraph" w:customStyle="1" w:styleId="Tekstpodstawowywcity31">
    <w:name w:val="Tekst podstawowy wcięty 31"/>
    <w:basedOn w:val="Normalny"/>
    <w:pPr>
      <w:spacing w:before="240" w:after="120"/>
      <w:ind w:left="567" w:hanging="567"/>
      <w:jc w:val="both"/>
    </w:pPr>
    <w:rPr>
      <w:sz w:val="22"/>
    </w:rPr>
  </w:style>
  <w:style w:type="paragraph" w:customStyle="1" w:styleId="Zwykytekst1">
    <w:name w:val="Zwykły tekst1"/>
    <w:basedOn w:val="Normalny"/>
    <w:rPr>
      <w:rFonts w:ascii="Courier New" w:hAnsi="Courier New"/>
      <w:sz w:val="20"/>
      <w:szCs w:val="20"/>
    </w:rPr>
  </w:style>
  <w:style w:type="paragraph" w:customStyle="1" w:styleId="tytu0">
    <w:name w:val="tytuł"/>
    <w:basedOn w:val="Normalny"/>
    <w:next w:val="Normalny"/>
    <w:pPr>
      <w:jc w:val="center"/>
    </w:pPr>
    <w:rPr>
      <w:b/>
      <w:sz w:val="28"/>
      <w:szCs w:val="28"/>
    </w:rPr>
  </w:style>
  <w:style w:type="paragraph" w:customStyle="1" w:styleId="tekstdokumentu">
    <w:name w:val="tekst dokumentu"/>
    <w:basedOn w:val="Normalny"/>
    <w:pPr>
      <w:ind w:left="1440" w:hanging="1440"/>
      <w:jc w:val="both"/>
    </w:pPr>
    <w:rPr>
      <w:b/>
      <w:iCs/>
    </w:rPr>
  </w:style>
  <w:style w:type="paragraph" w:customStyle="1" w:styleId="zacznik">
    <w:name w:val="załącznik"/>
    <w:basedOn w:val="Tekstpodstawowy"/>
    <w:pPr>
      <w:ind w:left="1980" w:hanging="1980"/>
      <w:jc w:val="both"/>
    </w:pPr>
    <w:rPr>
      <w:rFonts w:ascii="Times New Roman" w:hAnsi="Times New Roman"/>
      <w:iCs/>
      <w:szCs w:val="24"/>
    </w:rPr>
  </w:style>
  <w:style w:type="paragraph" w:customStyle="1" w:styleId="rozdzia">
    <w:name w:val="rozdział"/>
    <w:basedOn w:val="Normalny"/>
    <w:pPr>
      <w:ind w:left="709" w:hanging="709"/>
      <w:jc w:val="both"/>
    </w:pPr>
    <w:rPr>
      <w:color w:val="000000"/>
      <w:spacing w:val="4"/>
    </w:rPr>
  </w:style>
  <w:style w:type="paragraph" w:customStyle="1" w:styleId="ust">
    <w:name w:val="ust"/>
    <w:pPr>
      <w:suppressAutoHyphens/>
      <w:overflowPunct w:val="0"/>
      <w:autoSpaceDE w:val="0"/>
      <w:spacing w:before="60" w:after="60"/>
      <w:ind w:left="426" w:hanging="284"/>
      <w:jc w:val="both"/>
    </w:pPr>
    <w:rPr>
      <w:rFonts w:eastAsia="Arial"/>
      <w:sz w:val="24"/>
      <w:lang w:eastAsia="ar-SA"/>
    </w:rPr>
  </w:style>
  <w:style w:type="paragraph" w:customStyle="1" w:styleId="pkt">
    <w:name w:val="pkt"/>
    <w:basedOn w:val="Normalny"/>
    <w:pPr>
      <w:overflowPunct w:val="0"/>
      <w:autoSpaceDE w:val="0"/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pPr>
      <w:jc w:val="both"/>
    </w:pPr>
    <w:rPr>
      <w:bCs/>
      <w:szCs w:val="22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A">
    <w:name w:val="A"/>
    <w:pPr>
      <w:keepNext/>
      <w:suppressAutoHyphens/>
      <w:spacing w:before="240" w:line="240" w:lineRule="exact"/>
      <w:ind w:left="720" w:hanging="720"/>
      <w:jc w:val="both"/>
    </w:pPr>
    <w:rPr>
      <w:rFonts w:eastAsia="Arial"/>
      <w:sz w:val="24"/>
      <w:lang w:val="en-GB" w:eastAsia="ar-SA"/>
    </w:rPr>
  </w:style>
  <w:style w:type="paragraph" w:customStyle="1" w:styleId="Tekstprzypisukocowego1">
    <w:name w:val="Tekst przypisu końcowego1"/>
    <w:basedOn w:val="Normalny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  <w:szCs w:val="20"/>
    </w:rPr>
  </w:style>
  <w:style w:type="paragraph" w:customStyle="1" w:styleId="B">
    <w:name w:val="B"/>
    <w:pPr>
      <w:suppressAutoHyphens/>
      <w:spacing w:before="240" w:line="240" w:lineRule="exact"/>
      <w:ind w:left="720"/>
      <w:jc w:val="both"/>
    </w:pPr>
    <w:rPr>
      <w:rFonts w:eastAsia="Arial"/>
      <w:sz w:val="24"/>
      <w:lang w:val="en-GB" w:eastAsia="ar-S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WP1Tekstpodstawowy">
    <w:name w:val="WP1 Tekst podstawowy"/>
    <w:basedOn w:val="Tekstpodstawowy31"/>
    <w:rPr>
      <w:rFonts w:ascii="Arial" w:hAnsi="Aria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resc">
    <w:name w:val="Tresc"/>
    <w:basedOn w:val="Normalny"/>
    <w:pPr>
      <w:spacing w:after="120" w:line="300" w:lineRule="auto"/>
      <w:jc w:val="both"/>
    </w:pPr>
    <w:rPr>
      <w:szCs w:val="20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120"/>
      <w:jc w:val="both"/>
      <w:textAlignment w:val="baseline"/>
    </w:pPr>
    <w:rPr>
      <w:sz w:val="28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Tekstpodstawowy220">
    <w:name w:val="Tekst podstawowy 22"/>
    <w:basedOn w:val="Normalny"/>
    <w:pPr>
      <w:spacing w:after="120" w:line="480" w:lineRule="auto"/>
    </w:pPr>
  </w:style>
  <w:style w:type="paragraph" w:customStyle="1" w:styleId="Tekstpodstawowy33">
    <w:name w:val="Tekst podstawowy 33"/>
    <w:basedOn w:val="Normalny"/>
    <w:pPr>
      <w:spacing w:after="120"/>
    </w:pPr>
    <w:rPr>
      <w:sz w:val="16"/>
      <w:szCs w:val="16"/>
    </w:rPr>
  </w:style>
  <w:style w:type="paragraph" w:customStyle="1" w:styleId="Mj">
    <w:name w:val="Mój"/>
    <w:basedOn w:val="Normalny"/>
    <w:pPr>
      <w:suppressAutoHyphens w:val="0"/>
      <w:spacing w:line="360" w:lineRule="exact"/>
      <w:jc w:val="both"/>
    </w:pPr>
    <w:rPr>
      <w:szCs w:val="20"/>
    </w:rPr>
  </w:style>
  <w:style w:type="paragraph" w:customStyle="1" w:styleId="Zwykytekst3">
    <w:name w:val="Zwykły tekst3"/>
    <w:basedOn w:val="Normalny"/>
    <w:pPr>
      <w:suppressAutoHyphens w:val="0"/>
    </w:pPr>
    <w:rPr>
      <w:rFonts w:ascii="Courier New" w:hAnsi="Courier New"/>
      <w:sz w:val="20"/>
      <w:szCs w:val="20"/>
    </w:rPr>
  </w:style>
  <w:style w:type="paragraph" w:styleId="Tekstprzypisudolnego">
    <w:name w:val="footnote text"/>
    <w:basedOn w:val="Normalny"/>
    <w:link w:val="TekstprzypisudolnegoZnak"/>
    <w:pPr>
      <w:suppressAutoHyphens w:val="0"/>
    </w:pPr>
    <w:rPr>
      <w:sz w:val="20"/>
      <w:szCs w:val="20"/>
    </w:r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customStyle="1" w:styleId="Zwykytekst2">
    <w:name w:val="Zwykły tekst2"/>
    <w:basedOn w:val="Normalny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Tekstpodstawowy34">
    <w:name w:val="Tekst podstawowy 34"/>
    <w:basedOn w:val="Normalny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Lista22">
    <w:name w:val="Lista 22"/>
    <w:basedOn w:val="Normalny"/>
    <w:pPr>
      <w:suppressAutoHyphens w:val="0"/>
      <w:ind w:left="566" w:hanging="283"/>
    </w:pPr>
  </w:style>
  <w:style w:type="paragraph" w:customStyle="1" w:styleId="Zwykytekst4">
    <w:name w:val="Zwykły tekst4"/>
    <w:basedOn w:val="Normalny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Lista23">
    <w:name w:val="Lista 23"/>
    <w:basedOn w:val="Normalny"/>
    <w:pPr>
      <w:suppressAutoHyphens w:val="0"/>
      <w:ind w:left="566" w:hanging="283"/>
    </w:pPr>
  </w:style>
  <w:style w:type="paragraph" w:customStyle="1" w:styleId="oddl-nadpis">
    <w:name w:val="oddíl-nadpis"/>
    <w:basedOn w:val="Normalny"/>
    <w:pPr>
      <w:keepNext/>
      <w:widowControl w:val="0"/>
      <w:tabs>
        <w:tab w:val="left" w:pos="567"/>
      </w:tabs>
      <w:suppressAutoHyphens w:val="0"/>
      <w:spacing w:before="240" w:line="240" w:lineRule="exact"/>
    </w:pPr>
    <w:rPr>
      <w:rFonts w:ascii="Arial" w:hAnsi="Arial"/>
      <w:b/>
      <w:szCs w:val="18"/>
      <w:lang w:val="cs-CZ"/>
    </w:rPr>
  </w:style>
  <w:style w:type="character" w:styleId="Odwoaniedokomentarza">
    <w:name w:val="annotation reference"/>
    <w:basedOn w:val="Domylnaczcionkaakapitu"/>
    <w:uiPriority w:val="99"/>
    <w:rsid w:val="008014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01427"/>
    <w:rPr>
      <w:sz w:val="20"/>
      <w:szCs w:val="20"/>
    </w:rPr>
  </w:style>
  <w:style w:type="paragraph" w:styleId="Zwykytekst">
    <w:name w:val="Plain Text"/>
    <w:basedOn w:val="Normalny"/>
    <w:rsid w:val="00D06D4B"/>
    <w:pPr>
      <w:suppressAutoHyphens w:val="0"/>
    </w:pPr>
    <w:rPr>
      <w:rFonts w:ascii="Courier New" w:hAnsi="Courier New"/>
      <w:sz w:val="20"/>
      <w:szCs w:val="20"/>
      <w:lang w:eastAsia="pl-PL"/>
    </w:rPr>
  </w:style>
  <w:style w:type="paragraph" w:styleId="Akapitzlist">
    <w:name w:val="List Paragraph"/>
    <w:aliases w:val="Normal,Akapit z listą3,Akapit z listą31,Wypunktowanie,Normal2,Asia 2  Akapit z listą,tekst normalny"/>
    <w:basedOn w:val="Normalny"/>
    <w:link w:val="AkapitzlistZnak"/>
    <w:uiPriority w:val="34"/>
    <w:qFormat/>
    <w:rsid w:val="00AD7030"/>
    <w:pPr>
      <w:ind w:left="720"/>
      <w:contextualSpacing/>
    </w:pPr>
  </w:style>
  <w:style w:type="paragraph" w:styleId="Poprawka">
    <w:name w:val="Revision"/>
    <w:hidden/>
    <w:uiPriority w:val="99"/>
    <w:semiHidden/>
    <w:rsid w:val="004C3E23"/>
    <w:rPr>
      <w:sz w:val="24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63539"/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016E"/>
    <w:rPr>
      <w:lang w:eastAsia="ar-SA"/>
    </w:r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"/>
    <w:basedOn w:val="Domylnaczcionkaakapitu"/>
    <w:link w:val="Akapitzlist"/>
    <w:uiPriority w:val="34"/>
    <w:locked/>
    <w:rsid w:val="0056754C"/>
    <w:rPr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27698F"/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27698F"/>
    <w:rPr>
      <w:lang w:eastAsia="ar-SA"/>
    </w:rPr>
  </w:style>
  <w:style w:type="character" w:customStyle="1" w:styleId="TekstpodstawowyZnak">
    <w:name w:val="Tekst podstawowy Znak"/>
    <w:aliases w:val="a2 Znak1,Znak Znak1,Znak Znak Znak, Znak Znak Znak, Znak Znak1,Znak Znak Znak Znak Znak Znak"/>
    <w:link w:val="Tekstpodstawowy"/>
    <w:rsid w:val="00BE49E6"/>
    <w:rPr>
      <w:rFonts w:ascii="Arial" w:hAnsi="Arial"/>
      <w:sz w:val="24"/>
      <w:lang w:eastAsia="ar-SA"/>
    </w:rPr>
  </w:style>
  <w:style w:type="character" w:customStyle="1" w:styleId="CharacterStyle1">
    <w:name w:val="Character Style 1"/>
    <w:uiPriority w:val="99"/>
    <w:rsid w:val="00424998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nhideWhenUsed/>
    <w:rsid w:val="009D7E8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D7E86"/>
    <w:rPr>
      <w:sz w:val="16"/>
      <w:szCs w:val="16"/>
      <w:lang w:eastAsia="ar-SA"/>
    </w:rPr>
  </w:style>
  <w:style w:type="paragraph" w:customStyle="1" w:styleId="Standardowytekst">
    <w:name w:val="Standardowy.tekst"/>
    <w:link w:val="StandardowytekstZnak"/>
    <w:rsid w:val="00111D9B"/>
    <w:pPr>
      <w:jc w:val="both"/>
    </w:pPr>
  </w:style>
  <w:style w:type="character" w:customStyle="1" w:styleId="StandardowytekstZnak">
    <w:name w:val="Standardowy.tekst Znak"/>
    <w:basedOn w:val="Domylnaczcionkaakapitu"/>
    <w:link w:val="Standardowytekst"/>
    <w:rsid w:val="00111D9B"/>
  </w:style>
  <w:style w:type="table" w:styleId="Tabela-Siatka">
    <w:name w:val="Table Grid"/>
    <w:basedOn w:val="Standardowy"/>
    <w:uiPriority w:val="39"/>
    <w:rsid w:val="00D164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unhideWhenUsed/>
    <w:rsid w:val="003A4B7B"/>
    <w:pPr>
      <w:numPr>
        <w:numId w:val="19"/>
      </w:numPr>
      <w:suppressAutoHyphens w:val="0"/>
      <w:contextualSpacing/>
    </w:pPr>
    <w:rPr>
      <w:lang w:eastAsia="pl-PL"/>
    </w:rPr>
  </w:style>
  <w:style w:type="paragraph" w:customStyle="1" w:styleId="Style4">
    <w:name w:val="Style 4"/>
    <w:uiPriority w:val="99"/>
    <w:rsid w:val="008C7980"/>
    <w:pPr>
      <w:widowControl w:val="0"/>
      <w:autoSpaceDE w:val="0"/>
      <w:autoSpaceDN w:val="0"/>
      <w:spacing w:line="360" w:lineRule="auto"/>
      <w:ind w:right="72"/>
      <w:jc w:val="both"/>
    </w:pPr>
    <w:rPr>
      <w:rFonts w:ascii="Verdana" w:eastAsiaTheme="minorEastAsia" w:hAnsi="Verdana" w:cs="Verdan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C28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gasinski@gddkia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F96F2-BA29-4F6F-8B88-8C8DD0FD6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703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nieograniczony</vt:lpstr>
    </vt:vector>
  </TitlesOfParts>
  <Company>GDDKiA O/Olsztyn R2</Company>
  <LinksUpToDate>false</LinksUpToDate>
  <CharactersWithSpaces>4916</CharactersWithSpaces>
  <SharedDoc>false</SharedDoc>
  <HLinks>
    <vt:vector size="12" baseType="variant">
      <vt:variant>
        <vt:i4>8060937</vt:i4>
      </vt:variant>
      <vt:variant>
        <vt:i4>3</vt:i4>
      </vt:variant>
      <vt:variant>
        <vt:i4>0</vt:i4>
      </vt:variant>
      <vt:variant>
        <vt:i4>5</vt:i4>
      </vt:variant>
      <vt:variant>
        <vt:lpwstr>mailto:khodt@gddkia.gov.pl</vt:lpwstr>
      </vt:variant>
      <vt:variant>
        <vt:lpwstr/>
      </vt:variant>
      <vt:variant>
        <vt:i4>8257557</vt:i4>
      </vt:variant>
      <vt:variant>
        <vt:i4>0</vt:i4>
      </vt:variant>
      <vt:variant>
        <vt:i4>0</vt:i4>
      </vt:variant>
      <vt:variant>
        <vt:i4>5</vt:i4>
      </vt:variant>
      <vt:variant>
        <vt:lpwstr>mailto:akrawczyk@gddkia.gov.pl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nieograniczony</dc:title>
  <dc:subject/>
  <dc:creator>ckieliszczyk</dc:creator>
  <cp:keywords/>
  <cp:lastModifiedBy>Karpowicz Katarzyna</cp:lastModifiedBy>
  <cp:revision>3</cp:revision>
  <cp:lastPrinted>2020-11-24T09:25:00Z</cp:lastPrinted>
  <dcterms:created xsi:type="dcterms:W3CDTF">2025-12-15T08:28:00Z</dcterms:created>
  <dcterms:modified xsi:type="dcterms:W3CDTF">2025-12-15T09:22:00Z</dcterms:modified>
</cp:coreProperties>
</file>